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06B39">
        <w:tc>
          <w:tcPr>
            <w:tcW w:w="4785" w:type="dxa"/>
            <w:shd w:val="clear" w:color="auto" w:fill="auto"/>
          </w:tcPr>
          <w:p w:rsidR="00706B39" w:rsidRDefault="00D642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7pt;height:150.15pt" filled="t">
                  <v:fill color2="black"/>
                  <v:imagedata r:id="rId5" o:title=""/>
                </v:shape>
              </w:pict>
            </w:r>
          </w:p>
        </w:tc>
        <w:tc>
          <w:tcPr>
            <w:tcW w:w="4786" w:type="dxa"/>
            <w:shd w:val="clear" w:color="auto" w:fill="auto"/>
          </w:tcPr>
          <w:p w:rsidR="00706B39" w:rsidRDefault="00706B39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Шифр                                                                                                 </w:t>
            </w:r>
          </w:p>
          <w:p w:rsidR="00706B39" w:rsidRDefault="00D6420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0;margin-top:.05pt;width:104.8pt;height:17pt;z-index:2;mso-wrap-distance-left:0" stroked="f">
                  <v:fill color2="black"/>
                  <v:textbox inset="0,0,0,0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68"/>
                          <w:gridCol w:w="540"/>
                          <w:gridCol w:w="540"/>
                          <w:gridCol w:w="560"/>
                        </w:tblGrid>
                        <w:tr w:rsidR="00706B39">
                          <w:tc>
                            <w:tcPr>
                              <w:tcW w:w="46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:rsidR="00706B39" w:rsidRDefault="00706B39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:rsidR="00706B39" w:rsidRDefault="00706B39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54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:rsidR="00706B39" w:rsidRDefault="00706B39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5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</w:tcPr>
                            <w:p w:rsidR="00706B39" w:rsidRDefault="00706B39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06B39" w:rsidRDefault="00706B39">
                        <w:r>
                          <w:rPr>
                            <w:rFonts w:cs="Calibri"/>
                          </w:rPr>
                          <w:t xml:space="preserve"> 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Тексты заданий для муниципального этапа олимпиады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4"/>
          <w:szCs w:val="24"/>
          <w:lang w:eastAsia="ru-RU"/>
        </w:rPr>
        <w:t xml:space="preserve"> БИОЛОГИИ</w:t>
      </w:r>
    </w:p>
    <w:p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Муниципальный этап</w:t>
      </w: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Всероссийской олимпиады школьников</w:t>
      </w: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по БИОЛОГИИ</w:t>
      </w:r>
    </w:p>
    <w:p w:rsidR="00706B39" w:rsidRDefault="00952E74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2020/2021</w:t>
      </w:r>
      <w:r w:rsidR="00706B39">
        <w:rPr>
          <w:rFonts w:ascii="Times New Roman" w:hAnsi="Times New Roman"/>
          <w:b/>
          <w:smallCaps/>
          <w:sz w:val="28"/>
          <w:szCs w:val="28"/>
          <w:lang w:eastAsia="ru-RU"/>
        </w:rPr>
        <w:t xml:space="preserve"> учебного года</w:t>
      </w:r>
    </w:p>
    <w:p w:rsidR="00706B39" w:rsidRDefault="00706B39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Комплект заданий для учеников 7 классов</w:t>
      </w:r>
    </w:p>
    <w:p w:rsidR="00706B39" w:rsidRDefault="00706B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D642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pict>
          <v:shape id="_x0000_s1026" type="#_x0000_t202" style="position:absolute;left:0;text-align:left;margin-left:-5.65pt;margin-top:5.2pt;width:171.4pt;height:116.1pt;z-index:1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800"/>
                    <w:gridCol w:w="1640"/>
                  </w:tblGrid>
                  <w:tr w:rsidR="00706B39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Номер задания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Баллы</w:t>
                        </w:r>
                      </w:p>
                    </w:tc>
                  </w:tr>
                  <w:tr w:rsidR="00706B39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20</w:t>
                        </w:r>
                      </w:p>
                    </w:tc>
                  </w:tr>
                  <w:tr w:rsidR="00706B39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06B39" w:rsidRDefault="00920EC7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8</w:t>
                        </w:r>
                      </w:p>
                    </w:tc>
                  </w:tr>
                  <w:tr w:rsidR="00706B39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06B39" w:rsidRDefault="00920EC7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6</w:t>
                        </w:r>
                      </w:p>
                    </w:tc>
                  </w:tr>
                  <w:tr w:rsidR="00706B39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06B39" w:rsidRDefault="00920EC7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10</w:t>
                        </w:r>
                      </w:p>
                    </w:tc>
                  </w:tr>
                  <w:tr w:rsidR="00706B39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06B39" w:rsidRDefault="00706B3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Общий балл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06B39" w:rsidRDefault="00920EC7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44</w:t>
                        </w:r>
                      </w:p>
                    </w:tc>
                  </w:tr>
                </w:tbl>
                <w:p w:rsidR="00706B39" w:rsidRDefault="00706B39">
                  <w:r>
                    <w:rPr>
                      <w:rFonts w:cs="Calibri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706B39" w:rsidRDefault="00706B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86FC5" w:rsidRDefault="00A86FC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lastRenderedPageBreak/>
        <w:t>Уважаемый участник Олимпиады!</w:t>
      </w:r>
    </w:p>
    <w:p w:rsidR="00706B39" w:rsidRDefault="00706B39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</w:t>
      </w:r>
    </w:p>
    <w:p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верный и полный ответ; </w:t>
      </w:r>
    </w:p>
    <w:p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спеша, внимательно прочитайте тестовое задание; </w:t>
      </w:r>
    </w:p>
    <w:p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определите, какой из предложенных вариантов ответа наиболее верный и полный; </w:t>
      </w:r>
    </w:p>
    <w:p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обведите кружком букву, соответствующую выбранному Вами ответу; </w:t>
      </w:r>
    </w:p>
    <w:p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продолжайте таким образом работу до завершения выполнения тестовых заданий; </w:t>
      </w:r>
    </w:p>
    <w:p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Предупреждаем Вас, что: </w:t>
      </w:r>
    </w:p>
    <w:p w:rsidR="00706B39" w:rsidRDefault="00706B39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оценке тестовых заданий, где необходимо определить один </w:t>
      </w:r>
      <w:r>
        <w:rPr>
          <w:rFonts w:ascii="Times New Roman" w:hAnsi="Times New Roman"/>
          <w:i/>
          <w:iCs/>
          <w:sz w:val="24"/>
          <w:szCs w:val="24"/>
        </w:rPr>
        <w:t>правильный ответ</w:t>
      </w:r>
      <w:r>
        <w:rPr>
          <w:rFonts w:ascii="Times New Roman" w:hAnsi="Times New Roman"/>
          <w:sz w:val="24"/>
          <w:szCs w:val="24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:rsidR="00706B39" w:rsidRDefault="00706B39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оценке тестовых заданий, где необходимо определить все </w:t>
      </w:r>
      <w:r>
        <w:rPr>
          <w:rFonts w:ascii="Times New Roman" w:hAnsi="Times New Roman"/>
          <w:i/>
          <w:iCs/>
          <w:sz w:val="24"/>
          <w:szCs w:val="24"/>
        </w:rPr>
        <w:t>правильные ответы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0 баллов </w:t>
      </w:r>
      <w:r>
        <w:rPr>
          <w:rFonts w:ascii="Times New Roman" w:hAnsi="Times New Roman"/>
          <w:sz w:val="24"/>
          <w:szCs w:val="24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 или все ответы. </w:t>
      </w:r>
    </w:p>
    <w:p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6B39" w:rsidRDefault="00D218C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Максимальная оценка </w:t>
      </w:r>
      <w:r w:rsidR="001F61CD">
        <w:rPr>
          <w:rFonts w:ascii="Times New Roman" w:hAnsi="Times New Roman"/>
          <w:b/>
          <w:bCs/>
          <w:sz w:val="24"/>
          <w:szCs w:val="24"/>
        </w:rPr>
        <w:t>–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20EC7">
        <w:rPr>
          <w:rFonts w:ascii="Times New Roman" w:hAnsi="Times New Roman"/>
          <w:b/>
          <w:bCs/>
          <w:sz w:val="24"/>
          <w:szCs w:val="24"/>
        </w:rPr>
        <w:t>44</w:t>
      </w:r>
      <w:r w:rsidR="00E453E5" w:rsidRPr="00E453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F61CD">
        <w:rPr>
          <w:rFonts w:ascii="Times New Roman" w:hAnsi="Times New Roman"/>
          <w:b/>
          <w:bCs/>
          <w:sz w:val="24"/>
          <w:szCs w:val="24"/>
        </w:rPr>
        <w:t>балл</w:t>
      </w:r>
      <w:r w:rsidR="00920EC7">
        <w:rPr>
          <w:rFonts w:ascii="Times New Roman" w:hAnsi="Times New Roman"/>
          <w:b/>
          <w:bCs/>
          <w:sz w:val="24"/>
          <w:szCs w:val="24"/>
        </w:rPr>
        <w:t>а</w:t>
      </w:r>
      <w:r w:rsidR="00706B3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706B39" w:rsidRDefault="00706B39" w:rsidP="00E453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E453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Время на выполнение заданий </w:t>
      </w:r>
      <w:r w:rsidR="00706B39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="00D64208">
        <w:rPr>
          <w:rFonts w:ascii="Times New Roman" w:hAnsi="Times New Roman"/>
          <w:b/>
          <w:sz w:val="24"/>
          <w:szCs w:val="24"/>
          <w:u w:val="single"/>
          <w:lang w:eastAsia="ru-RU"/>
        </w:rPr>
        <w:t>2</w:t>
      </w:r>
      <w:bookmarkStart w:id="0" w:name="_GoBack"/>
      <w:bookmarkEnd w:id="0"/>
      <w:r w:rsidR="00706B39">
        <w:rPr>
          <w:rFonts w:ascii="Times New Roman" w:hAnsi="Times New Roman"/>
          <w:b/>
          <w:sz w:val="24"/>
          <w:szCs w:val="24"/>
          <w:lang w:eastAsia="ru-RU"/>
        </w:rPr>
        <w:t xml:space="preserve"> часа.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32"/>
          <w:szCs w:val="32"/>
        </w:rPr>
        <w:t>Желаем вам успеха!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86FC5" w:rsidRDefault="00A86FC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06B39" w:rsidRDefault="00706B39">
      <w:pPr>
        <w:pStyle w:val="1"/>
        <w:spacing w:before="0" w:after="0" w:line="240" w:lineRule="auto"/>
        <w:ind w:left="-284" w:firstLine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20 (по 1 баллу за каждое тестовое задание). Номер ответа, который вы считаете наиболее полным и правильным, укажите в матрице ответов.</w:t>
      </w:r>
    </w:p>
    <w:p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</w:p>
    <w:p w:rsidR="00753519" w:rsidRPr="00753519" w:rsidRDefault="001F61CD" w:rsidP="00753519">
      <w:pPr>
        <w:autoSpaceDE w:val="0"/>
        <w:spacing w:after="0" w:line="240" w:lineRule="auto"/>
        <w:ind w:left="-284"/>
        <w:rPr>
          <w:rFonts w:cs="Calibri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753519" w:rsidRPr="0075351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53519">
        <w:rPr>
          <w:rFonts w:ascii="Times New Roman" w:hAnsi="Times New Roman"/>
          <w:b/>
          <w:bCs/>
          <w:sz w:val="24"/>
          <w:szCs w:val="24"/>
        </w:rPr>
        <w:t>Ци</w:t>
      </w:r>
      <w:r w:rsidR="00753519" w:rsidRPr="00753519">
        <w:rPr>
          <w:rFonts w:ascii="Times New Roman" w:hAnsi="Times New Roman"/>
          <w:b/>
          <w:bCs/>
          <w:sz w:val="24"/>
          <w:szCs w:val="24"/>
        </w:rPr>
        <w:t>тология – это раздел биологии, изучающий:</w:t>
      </w:r>
    </w:p>
    <w:p w:rsidR="00753519" w:rsidRPr="00753519" w:rsidRDefault="00753519" w:rsidP="00753519">
      <w:pPr>
        <w:autoSpaceDE w:val="0"/>
        <w:spacing w:after="0" w:line="240" w:lineRule="auto"/>
        <w:contextualSpacing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 xml:space="preserve">а) строение и функции клетки; </w:t>
      </w:r>
    </w:p>
    <w:p w:rsidR="00753519" w:rsidRPr="00753519" w:rsidRDefault="00753519" w:rsidP="00753519">
      <w:pPr>
        <w:autoSpaceDE w:val="0"/>
        <w:spacing w:after="0" w:line="240" w:lineRule="auto"/>
        <w:contextualSpacing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б) строение и функции тканей;</w:t>
      </w:r>
    </w:p>
    <w:p w:rsidR="00753519" w:rsidRPr="00753519" w:rsidRDefault="00753519" w:rsidP="00753519">
      <w:pPr>
        <w:autoSpaceDE w:val="0"/>
        <w:spacing w:after="0" w:line="240" w:lineRule="auto"/>
        <w:contextualSpacing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в) строение и функции органов;</w:t>
      </w:r>
    </w:p>
    <w:p w:rsidR="00753519" w:rsidRPr="00753519" w:rsidRDefault="00753519" w:rsidP="00753519">
      <w:pPr>
        <w:autoSpaceDE w:val="0"/>
        <w:spacing w:after="0" w:line="240" w:lineRule="auto"/>
        <w:contextualSpacing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г) строение и функции биомолекул.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cs="Calibri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75351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Для у</w:t>
      </w:r>
      <w:r w:rsidRPr="00753519">
        <w:rPr>
          <w:rFonts w:ascii="Times New Roman" w:hAnsi="Times New Roman"/>
          <w:b/>
          <w:sz w:val="24"/>
          <w:szCs w:val="24"/>
        </w:rPr>
        <w:t>стьиц</w:t>
      </w:r>
      <w:r>
        <w:rPr>
          <w:rFonts w:ascii="Times New Roman" w:hAnsi="Times New Roman"/>
          <w:b/>
          <w:sz w:val="24"/>
          <w:szCs w:val="24"/>
        </w:rPr>
        <w:t xml:space="preserve"> плавающих листьев</w:t>
      </w:r>
      <w:r w:rsidRPr="00753519">
        <w:rPr>
          <w:rFonts w:ascii="Times New Roman" w:hAnsi="Times New Roman"/>
          <w:b/>
          <w:sz w:val="24"/>
          <w:szCs w:val="24"/>
        </w:rPr>
        <w:t xml:space="preserve"> характерно:</w:t>
      </w:r>
    </w:p>
    <w:p w:rsidR="00753519" w:rsidRPr="00753519" w:rsidRDefault="00753519" w:rsidP="00753519">
      <w:pPr>
        <w:spacing w:after="0" w:line="240" w:lineRule="auto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а) находятся на верхней стороне листа;</w:t>
      </w:r>
    </w:p>
    <w:p w:rsidR="00753519" w:rsidRPr="00753519" w:rsidRDefault="00753519" w:rsidP="00753519">
      <w:pPr>
        <w:spacing w:after="0" w:line="240" w:lineRule="auto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б) состоят из одной замыкающей и одной околоустьичной клетки;</w:t>
      </w:r>
    </w:p>
    <w:p w:rsidR="00753519" w:rsidRPr="00753519" w:rsidRDefault="00753519" w:rsidP="00753519">
      <w:pPr>
        <w:spacing w:after="0" w:line="240" w:lineRule="auto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в) открываются ночью;</w:t>
      </w:r>
    </w:p>
    <w:p w:rsidR="00753519" w:rsidRPr="00753519" w:rsidRDefault="00753519" w:rsidP="00753519">
      <w:pPr>
        <w:tabs>
          <w:tab w:val="center" w:pos="4677"/>
        </w:tabs>
        <w:spacing w:after="0" w:line="240" w:lineRule="auto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погружены в фотосинтезирующую ткань</w:t>
      </w:r>
      <w:r w:rsidRPr="00753519">
        <w:rPr>
          <w:rFonts w:ascii="Times New Roman" w:hAnsi="Times New Roman"/>
          <w:sz w:val="24"/>
          <w:szCs w:val="24"/>
        </w:rPr>
        <w:t>.</w:t>
      </w:r>
    </w:p>
    <w:p w:rsidR="00753519" w:rsidRPr="00753519" w:rsidRDefault="00753519" w:rsidP="00753519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cs="Calibri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753519">
        <w:rPr>
          <w:rFonts w:ascii="Times New Roman" w:hAnsi="Times New Roman"/>
          <w:b/>
          <w:sz w:val="24"/>
          <w:szCs w:val="24"/>
        </w:rPr>
        <w:t>. Насекомоядное растение -</w:t>
      </w:r>
      <w:r w:rsidR="00831C4D">
        <w:rPr>
          <w:rFonts w:ascii="Times New Roman" w:hAnsi="Times New Roman"/>
          <w:b/>
          <w:sz w:val="24"/>
          <w:szCs w:val="24"/>
        </w:rPr>
        <w:t xml:space="preserve"> </w:t>
      </w:r>
      <w:r w:rsidRPr="00753519">
        <w:rPr>
          <w:rFonts w:ascii="Times New Roman" w:hAnsi="Times New Roman"/>
          <w:b/>
          <w:sz w:val="24"/>
          <w:szCs w:val="24"/>
        </w:rPr>
        <w:t>это:</w:t>
      </w:r>
    </w:p>
    <w:p w:rsidR="00753519" w:rsidRPr="00753519" w:rsidRDefault="00753519" w:rsidP="00753519">
      <w:pPr>
        <w:spacing w:after="0" w:line="240" w:lineRule="auto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а) повилика;</w:t>
      </w:r>
    </w:p>
    <w:p w:rsidR="00753519" w:rsidRPr="00753519" w:rsidRDefault="00753519" w:rsidP="00753519">
      <w:pPr>
        <w:spacing w:after="0" w:line="240" w:lineRule="auto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б) росянка;</w:t>
      </w:r>
    </w:p>
    <w:p w:rsidR="00753519" w:rsidRPr="00753519" w:rsidRDefault="00753519" w:rsidP="00753519">
      <w:pPr>
        <w:spacing w:after="0" w:line="240" w:lineRule="auto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в) хмель;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3519">
        <w:rPr>
          <w:rFonts w:ascii="Times New Roman" w:hAnsi="Times New Roman"/>
          <w:sz w:val="24"/>
          <w:szCs w:val="24"/>
        </w:rPr>
        <w:t>г) плющ.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4</w:t>
      </w:r>
      <w:r w:rsidRPr="00753519">
        <w:rPr>
          <w:rFonts w:ascii="Times New Roman" w:hAnsi="Times New Roman" w:cs="Calibri"/>
          <w:b/>
          <w:sz w:val="24"/>
          <w:szCs w:val="24"/>
        </w:rPr>
        <w:t>. К сложным растительным тканям относятся ткани: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а) построенные из клеток разных форм;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б) построенные из одинаковых клеток, выполняющих разные функции;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в) построенные из разных клеток, выполняющих разные функции;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г) построенные из одинаковых клеток, расположенных в разных частях растения.</w:t>
      </w: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5</w:t>
      </w:r>
      <w:r w:rsidRPr="00753519">
        <w:rPr>
          <w:rFonts w:ascii="Times New Roman" w:hAnsi="Times New Roman" w:cs="Calibri"/>
          <w:b/>
          <w:sz w:val="24"/>
          <w:szCs w:val="24"/>
        </w:rPr>
        <w:t xml:space="preserve">. </w:t>
      </w:r>
      <w:r>
        <w:rPr>
          <w:rFonts w:ascii="Times New Roman" w:hAnsi="Times New Roman" w:cs="Calibri"/>
          <w:b/>
          <w:sz w:val="24"/>
          <w:szCs w:val="24"/>
        </w:rPr>
        <w:t>Корневые волоски находятся в: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а) центральном цилиндре;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б) </w:t>
      </w:r>
      <w:r>
        <w:rPr>
          <w:rFonts w:ascii="Times New Roman" w:hAnsi="Times New Roman" w:cs="Calibri"/>
          <w:sz w:val="24"/>
          <w:szCs w:val="24"/>
        </w:rPr>
        <w:t>экзодерме</w:t>
      </w:r>
      <w:r w:rsidRPr="00753519">
        <w:rPr>
          <w:rFonts w:ascii="Times New Roman" w:hAnsi="Times New Roman" w:cs="Calibri"/>
          <w:sz w:val="24"/>
          <w:szCs w:val="24"/>
        </w:rPr>
        <w:t>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в) </w:t>
      </w:r>
      <w:r>
        <w:rPr>
          <w:rFonts w:ascii="Times New Roman" w:hAnsi="Times New Roman" w:cs="Calibri"/>
          <w:sz w:val="24"/>
          <w:szCs w:val="24"/>
        </w:rPr>
        <w:t>ризодерме</w:t>
      </w:r>
      <w:r w:rsidRPr="00753519">
        <w:rPr>
          <w:rFonts w:ascii="Times New Roman" w:hAnsi="Times New Roman" w:cs="Calibri"/>
          <w:sz w:val="24"/>
          <w:szCs w:val="24"/>
        </w:rPr>
        <w:t>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г) </w:t>
      </w:r>
      <w:r>
        <w:rPr>
          <w:rFonts w:ascii="Times New Roman" w:hAnsi="Times New Roman" w:cs="Calibri"/>
          <w:sz w:val="24"/>
          <w:szCs w:val="24"/>
        </w:rPr>
        <w:t xml:space="preserve">корневом </w:t>
      </w:r>
      <w:r w:rsidRPr="00753519">
        <w:rPr>
          <w:rFonts w:ascii="Times New Roman" w:hAnsi="Times New Roman" w:cs="Calibri"/>
          <w:sz w:val="24"/>
          <w:szCs w:val="24"/>
        </w:rPr>
        <w:t>чехлике.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6</w:t>
      </w:r>
      <w:r w:rsidRPr="00753519">
        <w:rPr>
          <w:rFonts w:ascii="Times New Roman" w:hAnsi="Times New Roman" w:cs="Calibri"/>
          <w:b/>
          <w:sz w:val="24"/>
          <w:szCs w:val="24"/>
        </w:rPr>
        <w:t xml:space="preserve">. </w:t>
      </w:r>
      <w:r>
        <w:rPr>
          <w:rFonts w:ascii="Times New Roman" w:hAnsi="Times New Roman" w:cs="Calibri"/>
          <w:b/>
          <w:sz w:val="24"/>
          <w:szCs w:val="24"/>
        </w:rPr>
        <w:t>Колл</w:t>
      </w:r>
      <w:r w:rsidRPr="00753519">
        <w:rPr>
          <w:rFonts w:ascii="Times New Roman" w:hAnsi="Times New Roman" w:cs="Calibri"/>
          <w:b/>
          <w:sz w:val="24"/>
          <w:szCs w:val="24"/>
        </w:rPr>
        <w:t>енхима относится к ткани: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а) образовательной;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б) выделительной;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в) проводящей;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г) механической.</w:t>
      </w: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</w:p>
    <w:p w:rsidR="00753519" w:rsidRPr="00753519" w:rsidRDefault="00BB3D28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7</w:t>
      </w:r>
      <w:r w:rsidR="00753519" w:rsidRPr="00753519">
        <w:rPr>
          <w:rFonts w:ascii="Times New Roman" w:hAnsi="Times New Roman" w:cs="Calibri"/>
          <w:b/>
          <w:sz w:val="24"/>
          <w:szCs w:val="24"/>
        </w:rPr>
        <w:t>. Движение веществ в</w:t>
      </w:r>
      <w:r w:rsidR="00753519">
        <w:rPr>
          <w:rFonts w:ascii="Times New Roman" w:hAnsi="Times New Roman" w:cs="Calibri"/>
          <w:b/>
          <w:sz w:val="24"/>
          <w:szCs w:val="24"/>
        </w:rPr>
        <w:t>верх</w:t>
      </w:r>
      <w:r w:rsidR="00753519" w:rsidRPr="00753519">
        <w:rPr>
          <w:rFonts w:ascii="Times New Roman" w:hAnsi="Times New Roman" w:cs="Calibri"/>
          <w:b/>
          <w:sz w:val="24"/>
          <w:szCs w:val="24"/>
        </w:rPr>
        <w:t xml:space="preserve"> по </w:t>
      </w:r>
      <w:r w:rsidR="00753519">
        <w:rPr>
          <w:rFonts w:ascii="Times New Roman" w:hAnsi="Times New Roman" w:cs="Calibri"/>
          <w:b/>
          <w:sz w:val="24"/>
          <w:szCs w:val="24"/>
        </w:rPr>
        <w:t xml:space="preserve">ели </w:t>
      </w:r>
      <w:r w:rsidR="00753519" w:rsidRPr="00753519">
        <w:rPr>
          <w:rFonts w:ascii="Times New Roman" w:hAnsi="Times New Roman" w:cs="Calibri"/>
          <w:b/>
          <w:sz w:val="24"/>
          <w:szCs w:val="24"/>
        </w:rPr>
        <w:t>происходит по: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а) </w:t>
      </w:r>
      <w:r>
        <w:rPr>
          <w:rFonts w:ascii="Times New Roman" w:hAnsi="Times New Roman" w:cs="Calibri"/>
          <w:sz w:val="24"/>
          <w:szCs w:val="24"/>
        </w:rPr>
        <w:t>ксилемным волокнам</w:t>
      </w:r>
      <w:r w:rsidRPr="00753519">
        <w:rPr>
          <w:rFonts w:ascii="Times New Roman" w:hAnsi="Times New Roman" w:cs="Calibri"/>
          <w:sz w:val="24"/>
          <w:szCs w:val="24"/>
        </w:rPr>
        <w:t>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б) </w:t>
      </w:r>
      <w:r w:rsidR="00BB3D28">
        <w:rPr>
          <w:rFonts w:ascii="Times New Roman" w:hAnsi="Times New Roman" w:cs="Calibri"/>
          <w:sz w:val="24"/>
          <w:szCs w:val="24"/>
        </w:rPr>
        <w:t>трахеям</w:t>
      </w:r>
      <w:r w:rsidRPr="00753519">
        <w:rPr>
          <w:rFonts w:ascii="Times New Roman" w:hAnsi="Times New Roman" w:cs="Calibri"/>
          <w:sz w:val="24"/>
          <w:szCs w:val="24"/>
        </w:rPr>
        <w:t>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в) </w:t>
      </w:r>
      <w:r w:rsidR="00BB3D28">
        <w:rPr>
          <w:rFonts w:ascii="Times New Roman" w:hAnsi="Times New Roman" w:cs="Calibri"/>
          <w:sz w:val="24"/>
          <w:szCs w:val="24"/>
        </w:rPr>
        <w:t>трахеидам</w:t>
      </w:r>
      <w:r w:rsidRPr="00753519">
        <w:rPr>
          <w:rFonts w:ascii="Times New Roman" w:hAnsi="Times New Roman" w:cs="Calibri"/>
          <w:sz w:val="24"/>
          <w:szCs w:val="24"/>
        </w:rPr>
        <w:t>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г) </w:t>
      </w:r>
      <w:r w:rsidR="00BB3D28">
        <w:rPr>
          <w:rFonts w:ascii="Times New Roman" w:hAnsi="Times New Roman" w:cs="Calibri"/>
          <w:sz w:val="24"/>
          <w:szCs w:val="24"/>
        </w:rPr>
        <w:t>ксилемной паренхиме</w:t>
      </w:r>
      <w:r w:rsidRPr="00753519">
        <w:rPr>
          <w:rFonts w:ascii="Times New Roman" w:hAnsi="Times New Roman" w:cs="Calibri"/>
          <w:sz w:val="24"/>
          <w:szCs w:val="24"/>
        </w:rPr>
        <w:t>.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</w:p>
    <w:p w:rsidR="00753519" w:rsidRPr="00753519" w:rsidRDefault="00BB3D28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8</w:t>
      </w:r>
      <w:r w:rsidR="00753519" w:rsidRPr="00753519">
        <w:rPr>
          <w:rFonts w:ascii="Times New Roman" w:hAnsi="Times New Roman" w:cs="Calibri"/>
          <w:b/>
          <w:sz w:val="24"/>
          <w:szCs w:val="24"/>
        </w:rPr>
        <w:t xml:space="preserve">. Плод </w:t>
      </w:r>
      <w:r>
        <w:rPr>
          <w:rFonts w:ascii="Times New Roman" w:hAnsi="Times New Roman" w:cs="Calibri"/>
          <w:b/>
          <w:sz w:val="24"/>
          <w:szCs w:val="24"/>
        </w:rPr>
        <w:t>акации</w:t>
      </w:r>
      <w:r w:rsidR="00753519" w:rsidRPr="00753519">
        <w:rPr>
          <w:rFonts w:ascii="Times New Roman" w:hAnsi="Times New Roman" w:cs="Calibri"/>
          <w:b/>
          <w:sz w:val="24"/>
          <w:szCs w:val="24"/>
        </w:rPr>
        <w:t xml:space="preserve"> – это: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а) боб;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б) орех;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в) коробочка;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г) стручок.</w:t>
      </w: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</w:p>
    <w:p w:rsidR="00753519" w:rsidRPr="00753519" w:rsidRDefault="00BB3D28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lastRenderedPageBreak/>
        <w:t>9</w:t>
      </w:r>
      <w:r w:rsidR="00753519" w:rsidRPr="00753519">
        <w:rPr>
          <w:rFonts w:ascii="Times New Roman" w:hAnsi="Times New Roman" w:cs="Calibri"/>
          <w:b/>
          <w:sz w:val="24"/>
          <w:szCs w:val="24"/>
        </w:rPr>
        <w:t>. Манную крупу изготавливают из: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а) семядолей;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б) эндосперма;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в) утолщенных стеблей;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г) корнеплодов.</w:t>
      </w: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 w:cs="Calibri"/>
          <w:b/>
          <w:sz w:val="24"/>
          <w:szCs w:val="24"/>
        </w:rPr>
      </w:pPr>
      <w:r w:rsidRPr="00753519">
        <w:rPr>
          <w:rFonts w:ascii="Times New Roman" w:hAnsi="Times New Roman" w:cs="Calibri"/>
          <w:b/>
          <w:sz w:val="24"/>
          <w:szCs w:val="24"/>
        </w:rPr>
        <w:t>1</w:t>
      </w:r>
      <w:r w:rsidR="00B460FB">
        <w:rPr>
          <w:rFonts w:ascii="Times New Roman" w:hAnsi="Times New Roman" w:cs="Calibri"/>
          <w:b/>
          <w:sz w:val="24"/>
          <w:szCs w:val="24"/>
        </w:rPr>
        <w:t>0</w:t>
      </w:r>
      <w:r w:rsidRPr="00753519">
        <w:rPr>
          <w:rFonts w:ascii="Times New Roman" w:hAnsi="Times New Roman" w:cs="Calibri"/>
          <w:b/>
          <w:sz w:val="24"/>
          <w:szCs w:val="24"/>
        </w:rPr>
        <w:t xml:space="preserve">.  </w:t>
      </w:r>
      <w:r w:rsidR="00BB3D28">
        <w:rPr>
          <w:rFonts w:ascii="Times New Roman" w:hAnsi="Times New Roman" w:cs="Calibri"/>
          <w:b/>
          <w:sz w:val="24"/>
          <w:szCs w:val="24"/>
        </w:rPr>
        <w:t>Голосемен</w:t>
      </w:r>
      <w:r w:rsidRPr="00753519">
        <w:rPr>
          <w:rFonts w:ascii="Times New Roman" w:hAnsi="Times New Roman" w:cs="Calibri"/>
          <w:b/>
          <w:sz w:val="24"/>
          <w:szCs w:val="24"/>
        </w:rPr>
        <w:t xml:space="preserve">ные растения представлены только: </w:t>
      </w:r>
    </w:p>
    <w:p w:rsidR="00753519" w:rsidRPr="00753519" w:rsidRDefault="00753519" w:rsidP="00753519">
      <w:pPr>
        <w:spacing w:after="0" w:line="240" w:lineRule="auto"/>
        <w:ind w:left="-284" w:firstLine="284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а) </w:t>
      </w:r>
      <w:r w:rsidR="00BB3D28">
        <w:rPr>
          <w:rFonts w:ascii="Times New Roman" w:hAnsi="Times New Roman" w:cs="Calibri"/>
          <w:sz w:val="24"/>
          <w:szCs w:val="24"/>
        </w:rPr>
        <w:t xml:space="preserve">однолетними </w:t>
      </w:r>
      <w:r w:rsidRPr="00753519">
        <w:rPr>
          <w:rFonts w:ascii="Times New Roman" w:hAnsi="Times New Roman" w:cs="Calibri"/>
          <w:sz w:val="24"/>
          <w:szCs w:val="24"/>
        </w:rPr>
        <w:t>трав</w:t>
      </w:r>
      <w:r w:rsidR="00B460FB">
        <w:rPr>
          <w:rFonts w:ascii="Times New Roman" w:hAnsi="Times New Roman" w:cs="Calibri"/>
          <w:sz w:val="24"/>
          <w:szCs w:val="24"/>
        </w:rPr>
        <w:t>ами</w:t>
      </w:r>
      <w:r w:rsidRPr="00753519">
        <w:rPr>
          <w:rFonts w:ascii="Times New Roman" w:hAnsi="Times New Roman" w:cs="Calibri"/>
          <w:sz w:val="24"/>
          <w:szCs w:val="24"/>
        </w:rPr>
        <w:t>;</w:t>
      </w:r>
    </w:p>
    <w:p w:rsidR="00753519" w:rsidRPr="00753519" w:rsidRDefault="00753519" w:rsidP="00753519">
      <w:pPr>
        <w:spacing w:after="0" w:line="240" w:lineRule="auto"/>
        <w:ind w:left="-284" w:firstLine="284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>б) многолетними трав</w:t>
      </w:r>
      <w:r w:rsidR="00B460FB">
        <w:rPr>
          <w:rFonts w:ascii="Times New Roman" w:hAnsi="Times New Roman" w:cs="Calibri"/>
          <w:sz w:val="24"/>
          <w:szCs w:val="24"/>
        </w:rPr>
        <w:t>ами</w:t>
      </w:r>
      <w:r w:rsidRPr="00753519">
        <w:rPr>
          <w:rFonts w:ascii="Times New Roman" w:hAnsi="Times New Roman" w:cs="Calibri"/>
          <w:sz w:val="24"/>
          <w:szCs w:val="24"/>
        </w:rPr>
        <w:t xml:space="preserve">; </w:t>
      </w:r>
    </w:p>
    <w:p w:rsidR="00753519" w:rsidRPr="00753519" w:rsidRDefault="00753519" w:rsidP="00753519">
      <w:pPr>
        <w:spacing w:after="0" w:line="240" w:lineRule="auto"/>
        <w:ind w:left="-284" w:firstLine="284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в) </w:t>
      </w:r>
      <w:r w:rsidR="00BB3D28">
        <w:rPr>
          <w:rFonts w:ascii="Times New Roman" w:hAnsi="Times New Roman" w:cs="Calibri"/>
          <w:sz w:val="24"/>
          <w:szCs w:val="24"/>
        </w:rPr>
        <w:t>древесными р</w:t>
      </w:r>
      <w:r w:rsidR="00B460FB">
        <w:rPr>
          <w:rFonts w:ascii="Times New Roman" w:hAnsi="Times New Roman" w:cs="Calibri"/>
          <w:sz w:val="24"/>
          <w:szCs w:val="24"/>
        </w:rPr>
        <w:t>астениями</w:t>
      </w:r>
      <w:r w:rsidRPr="00753519">
        <w:rPr>
          <w:rFonts w:ascii="Times New Roman" w:hAnsi="Times New Roman" w:cs="Calibri"/>
          <w:sz w:val="24"/>
          <w:szCs w:val="24"/>
        </w:rPr>
        <w:t>;</w:t>
      </w:r>
    </w:p>
    <w:p w:rsidR="00753519" w:rsidRPr="00753519" w:rsidRDefault="00753519" w:rsidP="00753519">
      <w:pPr>
        <w:spacing w:after="0" w:line="240" w:lineRule="auto"/>
        <w:ind w:left="-284" w:firstLine="284"/>
        <w:rPr>
          <w:rFonts w:ascii="Times New Roman" w:hAnsi="Times New Roman" w:cs="Calibri"/>
          <w:sz w:val="24"/>
          <w:szCs w:val="24"/>
        </w:rPr>
      </w:pPr>
      <w:r w:rsidRPr="00753519">
        <w:rPr>
          <w:rFonts w:ascii="Times New Roman" w:hAnsi="Times New Roman" w:cs="Calibri"/>
          <w:sz w:val="24"/>
          <w:szCs w:val="24"/>
        </w:rPr>
        <w:t xml:space="preserve">г) </w:t>
      </w:r>
      <w:r w:rsidR="00B460FB">
        <w:rPr>
          <w:rFonts w:ascii="Times New Roman" w:hAnsi="Times New Roman" w:cs="Calibri"/>
          <w:sz w:val="24"/>
          <w:szCs w:val="24"/>
        </w:rPr>
        <w:t>лиана</w:t>
      </w:r>
      <w:r w:rsidRPr="00753519">
        <w:rPr>
          <w:rFonts w:ascii="Times New Roman" w:hAnsi="Times New Roman" w:cs="Calibri"/>
          <w:sz w:val="24"/>
          <w:szCs w:val="24"/>
        </w:rPr>
        <w:t xml:space="preserve">ми. </w:t>
      </w:r>
    </w:p>
    <w:p w:rsidR="00753519" w:rsidRPr="00753519" w:rsidRDefault="00753519" w:rsidP="00753519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cs="Calibri"/>
        </w:rPr>
      </w:pPr>
      <w:r w:rsidRPr="00753519">
        <w:rPr>
          <w:rFonts w:ascii="Times New Roman" w:hAnsi="Times New Roman"/>
          <w:b/>
          <w:sz w:val="24"/>
          <w:szCs w:val="24"/>
        </w:rPr>
        <w:t>1</w:t>
      </w:r>
      <w:r w:rsidR="006A5A31">
        <w:rPr>
          <w:rFonts w:ascii="Times New Roman" w:hAnsi="Times New Roman"/>
          <w:b/>
          <w:sz w:val="24"/>
          <w:szCs w:val="24"/>
        </w:rPr>
        <w:t>1</w:t>
      </w:r>
      <w:r w:rsidRPr="00753519">
        <w:rPr>
          <w:rFonts w:ascii="Times New Roman" w:hAnsi="Times New Roman"/>
          <w:b/>
          <w:sz w:val="24"/>
          <w:szCs w:val="24"/>
        </w:rPr>
        <w:t xml:space="preserve">. Сырьем для производства </w:t>
      </w:r>
      <w:r w:rsidR="006A5A31">
        <w:rPr>
          <w:rFonts w:ascii="Times New Roman" w:hAnsi="Times New Roman"/>
          <w:b/>
          <w:sz w:val="24"/>
          <w:szCs w:val="24"/>
        </w:rPr>
        <w:t xml:space="preserve">кунжутного </w:t>
      </w:r>
      <w:r w:rsidRPr="00753519">
        <w:rPr>
          <w:rFonts w:ascii="Times New Roman" w:hAnsi="Times New Roman"/>
          <w:b/>
          <w:sz w:val="24"/>
          <w:szCs w:val="24"/>
        </w:rPr>
        <w:t>масла являются:</w:t>
      </w:r>
    </w:p>
    <w:p w:rsidR="00753519" w:rsidRPr="00753519" w:rsidRDefault="00753519" w:rsidP="00753519">
      <w:pPr>
        <w:spacing w:after="0" w:line="240" w:lineRule="auto"/>
        <w:ind w:left="323" w:hanging="323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а) зародыши;</w:t>
      </w:r>
    </w:p>
    <w:p w:rsidR="00753519" w:rsidRPr="00753519" w:rsidRDefault="00753519" w:rsidP="00753519">
      <w:pPr>
        <w:spacing w:after="0" w:line="240" w:lineRule="auto"/>
        <w:ind w:left="323" w:hanging="323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б) семена;</w:t>
      </w:r>
    </w:p>
    <w:p w:rsidR="00753519" w:rsidRPr="00753519" w:rsidRDefault="00753519" w:rsidP="00753519">
      <w:pPr>
        <w:spacing w:after="0" w:line="240" w:lineRule="auto"/>
        <w:ind w:left="323" w:hanging="323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в) мякоть плода;</w:t>
      </w:r>
    </w:p>
    <w:p w:rsidR="00753519" w:rsidRPr="00753519" w:rsidRDefault="00753519" w:rsidP="00753519">
      <w:pPr>
        <w:spacing w:after="0" w:line="240" w:lineRule="auto"/>
        <w:ind w:left="323" w:hanging="323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г) листья.</w:t>
      </w:r>
    </w:p>
    <w:p w:rsidR="00753519" w:rsidRPr="00753519" w:rsidRDefault="00753519" w:rsidP="007535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3519" w:rsidRPr="00753519" w:rsidRDefault="00753519" w:rsidP="00753519">
      <w:pPr>
        <w:spacing w:after="0" w:line="240" w:lineRule="auto"/>
        <w:ind w:left="-284"/>
        <w:rPr>
          <w:rFonts w:cs="Calibri"/>
        </w:rPr>
      </w:pPr>
      <w:r w:rsidRPr="00753519">
        <w:rPr>
          <w:rFonts w:ascii="Times New Roman" w:hAnsi="Times New Roman"/>
          <w:b/>
          <w:sz w:val="24"/>
          <w:szCs w:val="24"/>
        </w:rPr>
        <w:t>1</w:t>
      </w:r>
      <w:r w:rsidR="006A5A31">
        <w:rPr>
          <w:rFonts w:ascii="Times New Roman" w:hAnsi="Times New Roman"/>
          <w:b/>
          <w:sz w:val="24"/>
          <w:szCs w:val="24"/>
        </w:rPr>
        <w:t>2</w:t>
      </w:r>
      <w:r w:rsidRPr="00753519">
        <w:rPr>
          <w:rFonts w:ascii="Times New Roman" w:hAnsi="Times New Roman"/>
          <w:b/>
          <w:sz w:val="24"/>
          <w:szCs w:val="24"/>
        </w:rPr>
        <w:t>. Какая ткань имеет животное происхождение?</w:t>
      </w:r>
    </w:p>
    <w:p w:rsidR="00753519" w:rsidRPr="00753519" w:rsidRDefault="00753519" w:rsidP="00753519">
      <w:pPr>
        <w:spacing w:after="0" w:line="240" w:lineRule="auto"/>
        <w:ind w:left="142" w:hanging="142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а) ше</w:t>
      </w:r>
      <w:r w:rsidR="00E4667E">
        <w:rPr>
          <w:rFonts w:ascii="Times New Roman" w:hAnsi="Times New Roman"/>
          <w:sz w:val="24"/>
          <w:szCs w:val="24"/>
        </w:rPr>
        <w:t>рстян</w:t>
      </w:r>
      <w:r w:rsidRPr="00753519">
        <w:rPr>
          <w:rFonts w:ascii="Times New Roman" w:hAnsi="Times New Roman"/>
          <w:sz w:val="24"/>
          <w:szCs w:val="24"/>
        </w:rPr>
        <w:t>ая;</w:t>
      </w:r>
    </w:p>
    <w:p w:rsidR="00753519" w:rsidRPr="00753519" w:rsidRDefault="00753519" w:rsidP="00753519">
      <w:pPr>
        <w:spacing w:after="0" w:line="240" w:lineRule="auto"/>
        <w:ind w:left="142" w:hanging="142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б) хлопковая;</w:t>
      </w:r>
    </w:p>
    <w:p w:rsidR="00753519" w:rsidRPr="00753519" w:rsidRDefault="00753519" w:rsidP="00753519">
      <w:pPr>
        <w:spacing w:after="0" w:line="240" w:lineRule="auto"/>
        <w:ind w:left="142" w:hanging="142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в) льняная;</w:t>
      </w:r>
    </w:p>
    <w:p w:rsidR="00753519" w:rsidRPr="00753519" w:rsidRDefault="00753519" w:rsidP="00753519">
      <w:pPr>
        <w:spacing w:after="0" w:line="240" w:lineRule="auto"/>
        <w:ind w:left="142" w:hanging="142"/>
        <w:rPr>
          <w:rFonts w:cs="Calibri"/>
        </w:rPr>
      </w:pPr>
      <w:r w:rsidRPr="00753519">
        <w:rPr>
          <w:rFonts w:ascii="Times New Roman" w:hAnsi="Times New Roman"/>
          <w:sz w:val="24"/>
          <w:szCs w:val="24"/>
        </w:rPr>
        <w:t>г) вискоза.</w:t>
      </w:r>
    </w:p>
    <w:p w:rsidR="00753519" w:rsidRPr="00753519" w:rsidRDefault="00753519" w:rsidP="0075351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DD3B92" w:rsidRPr="00DD3B92" w:rsidRDefault="006A5A31" w:rsidP="00E453E5">
      <w:pPr>
        <w:pStyle w:val="a7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DD3B92">
        <w:rPr>
          <w:rFonts w:ascii="Times New Roman" w:hAnsi="Times New Roman"/>
          <w:b/>
          <w:bCs/>
          <w:color w:val="000000"/>
          <w:sz w:val="24"/>
          <w:szCs w:val="24"/>
        </w:rPr>
        <w:t>3. Представители какой</w:t>
      </w:r>
      <w:r w:rsidR="00DD3B92" w:rsidRPr="00DD3B92">
        <w:rPr>
          <w:rFonts w:ascii="Times New Roman" w:hAnsi="Times New Roman"/>
          <w:b/>
          <w:bCs/>
          <w:color w:val="000000"/>
          <w:sz w:val="24"/>
          <w:szCs w:val="24"/>
        </w:rPr>
        <w:t xml:space="preserve"> г</w:t>
      </w:r>
      <w:r w:rsidR="00DD3B92">
        <w:rPr>
          <w:rFonts w:ascii="Times New Roman" w:hAnsi="Times New Roman"/>
          <w:b/>
          <w:bCs/>
          <w:color w:val="000000"/>
          <w:sz w:val="24"/>
          <w:szCs w:val="24"/>
        </w:rPr>
        <w:t>руппы организмов относятся только</w:t>
      </w:r>
      <w:r w:rsidR="00DD3B92" w:rsidRPr="00DD3B92">
        <w:rPr>
          <w:rFonts w:ascii="Times New Roman" w:hAnsi="Times New Roman"/>
          <w:b/>
          <w:bCs/>
          <w:color w:val="000000"/>
          <w:sz w:val="24"/>
          <w:szCs w:val="24"/>
        </w:rPr>
        <w:t xml:space="preserve"> к автотрофам:</w:t>
      </w:r>
    </w:p>
    <w:p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>а) цианобактерии;</w:t>
      </w:r>
    </w:p>
    <w:p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>б) бактерии-сапрофиты;</w:t>
      </w:r>
    </w:p>
    <w:p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 xml:space="preserve">в) </w:t>
      </w:r>
      <w:r>
        <w:rPr>
          <w:rFonts w:ascii="Times New Roman" w:hAnsi="Times New Roman"/>
          <w:color w:val="000000"/>
          <w:sz w:val="24"/>
          <w:szCs w:val="24"/>
        </w:rPr>
        <w:t>почвенные бактерии</w:t>
      </w:r>
      <w:r w:rsidRPr="00DD3B92">
        <w:rPr>
          <w:rFonts w:ascii="Times New Roman" w:hAnsi="Times New Roman"/>
          <w:color w:val="000000"/>
          <w:sz w:val="24"/>
          <w:szCs w:val="24"/>
        </w:rPr>
        <w:t>;</w:t>
      </w:r>
    </w:p>
    <w:p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>г) бактериофаги.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06B39" w:rsidRDefault="00E4667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DD3B92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Флоэма цветковых растений обязательно включает</w:t>
      </w:r>
      <w:r w:rsidR="00706B39">
        <w:rPr>
          <w:rFonts w:ascii="Times New Roman" w:hAnsi="Times New Roman"/>
          <w:b/>
          <w:sz w:val="24"/>
          <w:szCs w:val="24"/>
        </w:rPr>
        <w:t>: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клетк</w:t>
      </w:r>
      <w:r w:rsidR="00E4667E">
        <w:rPr>
          <w:rFonts w:ascii="Times New Roman" w:hAnsi="Times New Roman"/>
          <w:sz w:val="24"/>
          <w:szCs w:val="24"/>
        </w:rPr>
        <w:t>и с хлоропластами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мертвы</w:t>
      </w:r>
      <w:r w:rsidR="00E4667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клетк</w:t>
      </w:r>
      <w:r w:rsidR="00E4667E">
        <w:rPr>
          <w:rFonts w:ascii="Times New Roman" w:hAnsi="Times New Roman"/>
          <w:sz w:val="24"/>
          <w:szCs w:val="24"/>
        </w:rPr>
        <w:t>и с опробковевшими оболочками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E4667E">
        <w:rPr>
          <w:rFonts w:ascii="Times New Roman" w:hAnsi="Times New Roman"/>
          <w:sz w:val="24"/>
          <w:szCs w:val="24"/>
        </w:rPr>
        <w:t xml:space="preserve">делящиеся </w:t>
      </w:r>
      <w:r>
        <w:rPr>
          <w:rFonts w:ascii="Times New Roman" w:hAnsi="Times New Roman"/>
          <w:sz w:val="24"/>
          <w:szCs w:val="24"/>
        </w:rPr>
        <w:t>клетки;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живы</w:t>
      </w:r>
      <w:r w:rsidR="00E4667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клетки, лишенны</w:t>
      </w:r>
      <w:r w:rsidR="00E4667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ядер.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06B39" w:rsidRDefault="00E4667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FF2C13">
        <w:rPr>
          <w:rFonts w:ascii="Times New Roman" w:hAnsi="Times New Roman"/>
          <w:b/>
          <w:sz w:val="24"/>
          <w:szCs w:val="24"/>
        </w:rPr>
        <w:t>. Древесина</w:t>
      </w:r>
      <w:r w:rsidR="00706B39">
        <w:rPr>
          <w:rFonts w:ascii="Times New Roman" w:hAnsi="Times New Roman"/>
          <w:b/>
          <w:sz w:val="24"/>
          <w:szCs w:val="24"/>
        </w:rPr>
        <w:t xml:space="preserve"> относится к ткани: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E4667E">
        <w:rPr>
          <w:rFonts w:ascii="Times New Roman" w:hAnsi="Times New Roman"/>
          <w:sz w:val="24"/>
          <w:szCs w:val="24"/>
        </w:rPr>
        <w:t>простой мертвой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E4667E">
        <w:rPr>
          <w:rFonts w:ascii="Times New Roman" w:hAnsi="Times New Roman"/>
          <w:sz w:val="24"/>
          <w:szCs w:val="24"/>
        </w:rPr>
        <w:t>простой живой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E4667E">
        <w:rPr>
          <w:rFonts w:ascii="Times New Roman" w:hAnsi="Times New Roman"/>
          <w:sz w:val="24"/>
          <w:szCs w:val="24"/>
        </w:rPr>
        <w:t>сложной живой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E4667E">
        <w:rPr>
          <w:rFonts w:ascii="Times New Roman" w:hAnsi="Times New Roman"/>
          <w:sz w:val="24"/>
          <w:szCs w:val="24"/>
        </w:rPr>
        <w:t>сложной мертвой</w:t>
      </w:r>
      <w:r>
        <w:rPr>
          <w:rFonts w:ascii="Times New Roman" w:hAnsi="Times New Roman"/>
          <w:sz w:val="24"/>
          <w:szCs w:val="24"/>
        </w:rPr>
        <w:t>.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906DA7" w:rsidRPr="00906DA7" w:rsidRDefault="00E4667E" w:rsidP="00906DA7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FF2C13">
        <w:rPr>
          <w:rFonts w:ascii="Times New Roman" w:hAnsi="Times New Roman"/>
          <w:b/>
          <w:sz w:val="24"/>
          <w:szCs w:val="24"/>
        </w:rPr>
        <w:t xml:space="preserve">. </w:t>
      </w:r>
      <w:r w:rsidR="00906DA7" w:rsidRPr="00906DA7">
        <w:rPr>
          <w:rFonts w:ascii="Times New Roman" w:hAnsi="Times New Roman"/>
          <w:b/>
          <w:sz w:val="24"/>
          <w:szCs w:val="24"/>
        </w:rPr>
        <w:t>Все живые организмы:</w:t>
      </w:r>
    </w:p>
    <w:p w:rsidR="00906DA7" w:rsidRPr="00906DA7" w:rsidRDefault="00906DA7" w:rsidP="00906DA7">
      <w:pPr>
        <w:spacing w:after="0" w:line="240" w:lineRule="auto"/>
        <w:ind w:left="-284"/>
        <w:rPr>
          <w:rFonts w:ascii="Times New Roman" w:hAnsi="Times New Roman"/>
          <w:bCs/>
          <w:sz w:val="24"/>
          <w:szCs w:val="24"/>
        </w:rPr>
      </w:pPr>
      <w:r w:rsidRPr="00906DA7">
        <w:rPr>
          <w:rFonts w:ascii="Times New Roman" w:hAnsi="Times New Roman"/>
          <w:bCs/>
          <w:sz w:val="24"/>
          <w:szCs w:val="24"/>
        </w:rPr>
        <w:t>а) дышат кислородо</w:t>
      </w:r>
      <w:r w:rsidR="005F0D57">
        <w:rPr>
          <w:rFonts w:ascii="Times New Roman" w:hAnsi="Times New Roman"/>
          <w:bCs/>
          <w:sz w:val="24"/>
          <w:szCs w:val="24"/>
        </w:rPr>
        <w:t>м;</w:t>
      </w:r>
    </w:p>
    <w:p w:rsidR="00906DA7" w:rsidRPr="00906DA7" w:rsidRDefault="00906DA7" w:rsidP="00906DA7">
      <w:pPr>
        <w:spacing w:after="0" w:line="240" w:lineRule="auto"/>
        <w:ind w:left="-284"/>
        <w:rPr>
          <w:rFonts w:ascii="Times New Roman" w:hAnsi="Times New Roman"/>
          <w:bCs/>
          <w:sz w:val="24"/>
          <w:szCs w:val="24"/>
        </w:rPr>
      </w:pPr>
      <w:r w:rsidRPr="00906DA7">
        <w:rPr>
          <w:rFonts w:ascii="Times New Roman" w:hAnsi="Times New Roman"/>
          <w:bCs/>
          <w:sz w:val="24"/>
          <w:szCs w:val="24"/>
        </w:rPr>
        <w:t>б) фотосинтезируют;</w:t>
      </w:r>
    </w:p>
    <w:p w:rsidR="00906DA7" w:rsidRPr="00906DA7" w:rsidRDefault="00906DA7" w:rsidP="00906DA7">
      <w:pPr>
        <w:spacing w:after="0" w:line="240" w:lineRule="auto"/>
        <w:ind w:left="-284"/>
        <w:rPr>
          <w:rFonts w:ascii="Times New Roman" w:hAnsi="Times New Roman"/>
          <w:bCs/>
          <w:sz w:val="24"/>
          <w:szCs w:val="24"/>
        </w:rPr>
      </w:pPr>
      <w:r w:rsidRPr="00906DA7">
        <w:rPr>
          <w:rFonts w:ascii="Times New Roman" w:hAnsi="Times New Roman"/>
          <w:bCs/>
          <w:sz w:val="24"/>
          <w:szCs w:val="24"/>
        </w:rPr>
        <w:t>в) передвигаются в пространстве;</w:t>
      </w:r>
    </w:p>
    <w:p w:rsidR="00906DA7" w:rsidRPr="00906DA7" w:rsidRDefault="00906DA7" w:rsidP="00906DA7">
      <w:pPr>
        <w:spacing w:after="0" w:line="240" w:lineRule="auto"/>
        <w:ind w:left="-284"/>
        <w:rPr>
          <w:rFonts w:ascii="Times New Roman" w:hAnsi="Times New Roman"/>
          <w:bCs/>
          <w:sz w:val="24"/>
          <w:szCs w:val="24"/>
        </w:rPr>
      </w:pPr>
      <w:r w:rsidRPr="00906DA7">
        <w:rPr>
          <w:rFonts w:ascii="Times New Roman" w:hAnsi="Times New Roman"/>
          <w:bCs/>
          <w:sz w:val="24"/>
          <w:szCs w:val="24"/>
        </w:rPr>
        <w:t>г) размножаются.</w:t>
      </w:r>
    </w:p>
    <w:p w:rsidR="00706B39" w:rsidRDefault="00706B39" w:rsidP="00906DA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C82C57" w:rsidRPr="00FF2C13" w:rsidRDefault="009616F5" w:rsidP="00C82C57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706B39" w:rsidRPr="00FF2C1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Подземное вегетативное в</w:t>
      </w:r>
      <w:r w:rsidR="00CA376E" w:rsidRPr="00FF2C13">
        <w:rPr>
          <w:rFonts w:ascii="Times New Roman" w:hAnsi="Times New Roman"/>
          <w:b/>
          <w:sz w:val="24"/>
          <w:szCs w:val="24"/>
        </w:rPr>
        <w:t>идоизменени</w:t>
      </w:r>
      <w:r w:rsidR="00E4667E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, имеющее двойное – побеговое и корневое происхождение</w:t>
      </w:r>
      <w:r w:rsidR="00C82C57" w:rsidRPr="00FF2C13">
        <w:rPr>
          <w:rFonts w:ascii="Times New Roman" w:hAnsi="Times New Roman"/>
          <w:b/>
          <w:sz w:val="24"/>
          <w:szCs w:val="24"/>
        </w:rPr>
        <w:t>:</w:t>
      </w:r>
    </w:p>
    <w:p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</w:t>
      </w:r>
      <w:r w:rsidR="00C82C57" w:rsidRPr="00C82C57">
        <w:rPr>
          <w:rFonts w:ascii="Times New Roman" w:hAnsi="Times New Roman"/>
          <w:sz w:val="24"/>
          <w:szCs w:val="24"/>
        </w:rPr>
        <w:t>клуб</w:t>
      </w:r>
      <w:r w:rsidR="009616F5">
        <w:rPr>
          <w:rFonts w:ascii="Times New Roman" w:hAnsi="Times New Roman"/>
          <w:sz w:val="24"/>
          <w:szCs w:val="24"/>
        </w:rPr>
        <w:t>ень</w:t>
      </w:r>
      <w:r w:rsidR="00C82C57" w:rsidRPr="00C82C57">
        <w:rPr>
          <w:rFonts w:ascii="Times New Roman" w:hAnsi="Times New Roman"/>
          <w:sz w:val="24"/>
          <w:szCs w:val="24"/>
        </w:rPr>
        <w:t>;</w:t>
      </w:r>
    </w:p>
    <w:p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</w:t>
      </w:r>
      <w:r w:rsidR="00C82C57" w:rsidRPr="00C82C57">
        <w:rPr>
          <w:rFonts w:ascii="Times New Roman" w:hAnsi="Times New Roman"/>
          <w:sz w:val="24"/>
          <w:szCs w:val="24"/>
        </w:rPr>
        <w:t>луковиц</w:t>
      </w:r>
      <w:r w:rsidR="009616F5">
        <w:rPr>
          <w:rFonts w:ascii="Times New Roman" w:hAnsi="Times New Roman"/>
          <w:sz w:val="24"/>
          <w:szCs w:val="24"/>
        </w:rPr>
        <w:t>а</w:t>
      </w:r>
      <w:r w:rsidR="00C82C57" w:rsidRPr="00C82C57">
        <w:rPr>
          <w:rFonts w:ascii="Times New Roman" w:hAnsi="Times New Roman"/>
          <w:sz w:val="24"/>
          <w:szCs w:val="24"/>
        </w:rPr>
        <w:t>;</w:t>
      </w:r>
    </w:p>
    <w:p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в) </w:t>
      </w:r>
      <w:r w:rsidR="00C82C57" w:rsidRPr="00C82C57">
        <w:rPr>
          <w:rFonts w:ascii="Times New Roman" w:hAnsi="Times New Roman"/>
          <w:sz w:val="24"/>
          <w:szCs w:val="24"/>
        </w:rPr>
        <w:t>корневищ</w:t>
      </w:r>
      <w:r w:rsidR="009616F5">
        <w:rPr>
          <w:rFonts w:ascii="Times New Roman" w:hAnsi="Times New Roman"/>
          <w:sz w:val="24"/>
          <w:szCs w:val="24"/>
        </w:rPr>
        <w:t>е</w:t>
      </w:r>
      <w:r w:rsidR="00C82C57" w:rsidRPr="00C82C57">
        <w:rPr>
          <w:rFonts w:ascii="Times New Roman" w:hAnsi="Times New Roman"/>
          <w:sz w:val="24"/>
          <w:szCs w:val="24"/>
        </w:rPr>
        <w:t>;</w:t>
      </w:r>
    </w:p>
    <w:p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г) </w:t>
      </w:r>
      <w:r w:rsidR="00C82C57">
        <w:rPr>
          <w:rFonts w:ascii="Times New Roman" w:hAnsi="Times New Roman"/>
          <w:sz w:val="24"/>
          <w:szCs w:val="24"/>
        </w:rPr>
        <w:t>корнеплод</w:t>
      </w:r>
      <w:r w:rsidR="00C82C57" w:rsidRPr="00C82C57">
        <w:rPr>
          <w:rFonts w:ascii="Times New Roman" w:hAnsi="Times New Roman"/>
          <w:sz w:val="24"/>
          <w:szCs w:val="24"/>
        </w:rPr>
        <w:t>.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39" w:rsidRDefault="00906DA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184A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Сочный односемянный плод</w:t>
      </w:r>
      <w:r w:rsidR="00706B39">
        <w:rPr>
          <w:rFonts w:ascii="Times New Roman" w:hAnsi="Times New Roman"/>
          <w:b/>
          <w:sz w:val="24"/>
          <w:szCs w:val="24"/>
        </w:rPr>
        <w:t>: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906DA7">
        <w:rPr>
          <w:rFonts w:ascii="Times New Roman" w:hAnsi="Times New Roman"/>
          <w:sz w:val="24"/>
          <w:szCs w:val="24"/>
        </w:rPr>
        <w:t>костянка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906DA7">
        <w:rPr>
          <w:rFonts w:ascii="Times New Roman" w:hAnsi="Times New Roman"/>
          <w:sz w:val="24"/>
          <w:szCs w:val="24"/>
        </w:rPr>
        <w:t>ягода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коробочка;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906DA7">
        <w:rPr>
          <w:rFonts w:ascii="Times New Roman" w:hAnsi="Times New Roman"/>
          <w:sz w:val="24"/>
          <w:szCs w:val="24"/>
        </w:rPr>
        <w:t>померанец</w:t>
      </w:r>
      <w:r>
        <w:rPr>
          <w:rFonts w:ascii="Times New Roman" w:hAnsi="Times New Roman"/>
          <w:sz w:val="24"/>
          <w:szCs w:val="24"/>
        </w:rPr>
        <w:t>.</w:t>
      </w:r>
    </w:p>
    <w:p w:rsidR="00706B39" w:rsidRDefault="00706B39" w:rsidP="009616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2C57" w:rsidRPr="00C82C57" w:rsidRDefault="00FF2C13" w:rsidP="00C82C57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906DA7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  Одн</w:t>
      </w:r>
      <w:r w:rsidR="00C82C57" w:rsidRPr="00C82C57">
        <w:rPr>
          <w:rFonts w:ascii="Times New Roman" w:hAnsi="Times New Roman"/>
          <w:b/>
          <w:sz w:val="24"/>
          <w:szCs w:val="24"/>
        </w:rPr>
        <w:t>олетни</w:t>
      </w:r>
      <w:r w:rsidR="00906DA7">
        <w:rPr>
          <w:rFonts w:ascii="Times New Roman" w:hAnsi="Times New Roman"/>
          <w:b/>
          <w:sz w:val="24"/>
          <w:szCs w:val="24"/>
        </w:rPr>
        <w:t>е</w:t>
      </w:r>
      <w:r w:rsidR="009C7D58">
        <w:rPr>
          <w:rFonts w:ascii="Times New Roman" w:hAnsi="Times New Roman"/>
          <w:b/>
          <w:sz w:val="24"/>
          <w:szCs w:val="24"/>
        </w:rPr>
        <w:t xml:space="preserve"> растения</w:t>
      </w:r>
      <w:r w:rsidR="00184A0E">
        <w:rPr>
          <w:rFonts w:ascii="Times New Roman" w:hAnsi="Times New Roman"/>
          <w:b/>
          <w:sz w:val="24"/>
          <w:szCs w:val="24"/>
        </w:rPr>
        <w:t xml:space="preserve"> встречаются среди</w:t>
      </w:r>
      <w:r w:rsidR="00C82C57" w:rsidRPr="00C82C57">
        <w:rPr>
          <w:rFonts w:ascii="Times New Roman" w:hAnsi="Times New Roman"/>
          <w:b/>
          <w:sz w:val="24"/>
          <w:szCs w:val="24"/>
        </w:rPr>
        <w:t xml:space="preserve">: </w:t>
      </w:r>
    </w:p>
    <w:p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184A0E">
        <w:rPr>
          <w:rFonts w:ascii="Times New Roman" w:hAnsi="Times New Roman"/>
          <w:sz w:val="24"/>
          <w:szCs w:val="24"/>
        </w:rPr>
        <w:t>трав</w:t>
      </w:r>
      <w:r w:rsidR="00C82C57" w:rsidRPr="00CA6A01">
        <w:rPr>
          <w:rFonts w:ascii="Times New Roman" w:hAnsi="Times New Roman"/>
          <w:sz w:val="24"/>
          <w:szCs w:val="24"/>
        </w:rPr>
        <w:t>;</w:t>
      </w:r>
    </w:p>
    <w:p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184A0E">
        <w:rPr>
          <w:rFonts w:ascii="Times New Roman" w:hAnsi="Times New Roman"/>
          <w:sz w:val="24"/>
          <w:szCs w:val="24"/>
        </w:rPr>
        <w:t>кустарничков</w:t>
      </w:r>
      <w:r w:rsidR="00C82C57" w:rsidRPr="00CA6A01">
        <w:rPr>
          <w:rFonts w:ascii="Times New Roman" w:hAnsi="Times New Roman"/>
          <w:sz w:val="24"/>
          <w:szCs w:val="24"/>
        </w:rPr>
        <w:t xml:space="preserve">; </w:t>
      </w:r>
    </w:p>
    <w:p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184A0E">
        <w:rPr>
          <w:rFonts w:ascii="Times New Roman" w:hAnsi="Times New Roman"/>
          <w:sz w:val="24"/>
          <w:szCs w:val="24"/>
        </w:rPr>
        <w:t>кустарников</w:t>
      </w:r>
      <w:r w:rsidR="00C82C57" w:rsidRPr="00CA6A01">
        <w:rPr>
          <w:rFonts w:ascii="Times New Roman" w:hAnsi="Times New Roman"/>
          <w:sz w:val="24"/>
          <w:szCs w:val="24"/>
        </w:rPr>
        <w:t>;</w:t>
      </w:r>
    </w:p>
    <w:p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184A0E">
        <w:rPr>
          <w:rFonts w:ascii="Times New Roman" w:hAnsi="Times New Roman"/>
          <w:sz w:val="24"/>
          <w:szCs w:val="24"/>
        </w:rPr>
        <w:t>деревьев</w:t>
      </w:r>
      <w:r w:rsidR="00C82C57" w:rsidRPr="00CA6A01">
        <w:rPr>
          <w:rFonts w:ascii="Times New Roman" w:hAnsi="Times New Roman"/>
          <w:sz w:val="24"/>
          <w:szCs w:val="24"/>
        </w:rPr>
        <w:t xml:space="preserve">. 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1F2" w:rsidRPr="00E453E5" w:rsidRDefault="005F0D57" w:rsidP="001761F2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20. </w:t>
      </w:r>
      <w:r w:rsidR="009C7D58" w:rsidRPr="00E453E5">
        <w:rPr>
          <w:rFonts w:ascii="Times New Roman" w:hAnsi="Times New Roman"/>
          <w:b/>
          <w:sz w:val="24"/>
          <w:szCs w:val="24"/>
        </w:rPr>
        <w:t>К мхам</w:t>
      </w:r>
      <w:r w:rsidR="001761F2" w:rsidRPr="00E453E5">
        <w:rPr>
          <w:rFonts w:ascii="Times New Roman" w:hAnsi="Times New Roman"/>
          <w:b/>
          <w:sz w:val="24"/>
          <w:szCs w:val="24"/>
        </w:rPr>
        <w:t xml:space="preserve"> относят:</w:t>
      </w:r>
    </w:p>
    <w:p w:rsidR="00D71C60" w:rsidRPr="00D71C60" w:rsidRDefault="001761F2" w:rsidP="00E453E5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а) </w:t>
      </w:r>
      <w:r w:rsidR="009616F5">
        <w:rPr>
          <w:rFonts w:ascii="Times New Roman" w:hAnsi="Times New Roman"/>
          <w:sz w:val="24"/>
          <w:szCs w:val="24"/>
        </w:rPr>
        <w:t>кукушкин лен</w:t>
      </w:r>
      <w:r w:rsidR="00D71C60" w:rsidRPr="00D71C60">
        <w:rPr>
          <w:rFonts w:ascii="Times New Roman" w:hAnsi="Times New Roman"/>
          <w:sz w:val="24"/>
          <w:szCs w:val="24"/>
        </w:rPr>
        <w:t>;</w:t>
      </w:r>
    </w:p>
    <w:p w:rsidR="00D71C60" w:rsidRPr="00D71C60" w:rsidRDefault="001761F2" w:rsidP="00E453E5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б) </w:t>
      </w:r>
      <w:r w:rsidR="00D71C60" w:rsidRPr="00D71C60">
        <w:rPr>
          <w:rFonts w:ascii="Times New Roman" w:hAnsi="Times New Roman"/>
          <w:sz w:val="24"/>
          <w:szCs w:val="24"/>
        </w:rPr>
        <w:t>спирогиру;</w:t>
      </w:r>
    </w:p>
    <w:p w:rsidR="00D71C60" w:rsidRPr="00D71C60" w:rsidRDefault="001761F2" w:rsidP="00E453E5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в) </w:t>
      </w:r>
      <w:r w:rsidR="00D71C60" w:rsidRPr="00D71C60">
        <w:rPr>
          <w:rFonts w:ascii="Times New Roman" w:hAnsi="Times New Roman"/>
          <w:sz w:val="24"/>
          <w:szCs w:val="24"/>
        </w:rPr>
        <w:t>элодею;</w:t>
      </w:r>
    </w:p>
    <w:p w:rsidR="001F61CD" w:rsidRPr="001F61CD" w:rsidRDefault="001761F2" w:rsidP="00831C4D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16F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г) </w:t>
      </w:r>
      <w:r w:rsidR="00D71C60" w:rsidRPr="00D71C60">
        <w:rPr>
          <w:rFonts w:ascii="Times New Roman" w:hAnsi="Times New Roman"/>
          <w:sz w:val="24"/>
          <w:szCs w:val="24"/>
        </w:rPr>
        <w:t>многоножку.</w:t>
      </w:r>
    </w:p>
    <w:p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="00710201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</w:p>
    <w:p w:rsidR="00464E51" w:rsidRPr="00464E51" w:rsidRDefault="00464E51" w:rsidP="00464E51">
      <w:pPr>
        <w:spacing w:before="80" w:after="20" w:line="240" w:lineRule="auto"/>
        <w:ind w:left="-284" w:right="-627"/>
        <w:contextualSpacing/>
        <w:jc w:val="both"/>
        <w:rPr>
          <w:rFonts w:ascii="Times New Roman" w:eastAsia="Batang" w:hAnsi="Times New Roman" w:cs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464E51">
        <w:rPr>
          <w:rFonts w:ascii="Times New Roman" w:hAnsi="Times New Roman"/>
          <w:b/>
          <w:sz w:val="24"/>
          <w:szCs w:val="24"/>
        </w:rPr>
        <w:t xml:space="preserve">. </w:t>
      </w:r>
      <w:r w:rsidRPr="00464E51">
        <w:rPr>
          <w:rFonts w:ascii="Times New Roman" w:eastAsia="Batang" w:hAnsi="Times New Roman" w:cs="Calibri"/>
          <w:b/>
          <w:bCs/>
          <w:sz w:val="24"/>
          <w:szCs w:val="24"/>
        </w:rPr>
        <w:t>Вирусы отличаются от грибов тем, что:</w:t>
      </w:r>
    </w:p>
    <w:p w:rsidR="00464E51" w:rsidRPr="00464E51" w:rsidRDefault="00464E51" w:rsidP="00464E51">
      <w:pPr>
        <w:tabs>
          <w:tab w:val="left" w:pos="0"/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 w:cs="Calibri"/>
          <w:sz w:val="24"/>
          <w:szCs w:val="24"/>
        </w:rPr>
      </w:pPr>
      <w:r w:rsidRPr="00464E51">
        <w:rPr>
          <w:rFonts w:ascii="Times New Roman" w:eastAsia="Batang" w:hAnsi="Times New Roman" w:cs="Calibri"/>
          <w:b/>
          <w:sz w:val="24"/>
          <w:szCs w:val="24"/>
        </w:rPr>
        <w:t xml:space="preserve">1) не имеют клеточного строения; 2) состоят только из мембранных органоидов; 3) всегда </w:t>
      </w:r>
      <w:r w:rsidRPr="00464E51">
        <w:rPr>
          <w:rFonts w:ascii="Times New Roman" w:hAnsi="Times New Roman" w:cs="Calibri"/>
          <w:b/>
          <w:sz w:val="24"/>
          <w:szCs w:val="24"/>
        </w:rPr>
        <w:t>имеют автотрофный тип питания</w:t>
      </w:r>
      <w:r w:rsidRPr="00464E51">
        <w:rPr>
          <w:rFonts w:ascii="Times New Roman" w:eastAsia="Batang" w:hAnsi="Times New Roman" w:cs="Calibri"/>
          <w:b/>
          <w:sz w:val="24"/>
          <w:szCs w:val="24"/>
        </w:rPr>
        <w:t>; 4) содержат только один тип нуклеиновой кислоты – или ДНК, или РНК.</w:t>
      </w:r>
    </w:p>
    <w:p w:rsidR="00464E51" w:rsidRPr="00464E51" w:rsidRDefault="00464E51" w:rsidP="00464E51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 w:cs="Calibri"/>
          <w:sz w:val="24"/>
          <w:szCs w:val="24"/>
        </w:rPr>
      </w:pPr>
      <w:r w:rsidRPr="00464E51">
        <w:rPr>
          <w:rFonts w:ascii="Times New Roman" w:eastAsia="Batang" w:hAnsi="Times New Roman" w:cs="Calibri"/>
          <w:sz w:val="24"/>
          <w:szCs w:val="24"/>
        </w:rPr>
        <w:t>а) 1, 2;</w:t>
      </w:r>
    </w:p>
    <w:p w:rsidR="00464E51" w:rsidRPr="00464E51" w:rsidRDefault="00464E51" w:rsidP="00464E51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 w:cs="Calibri"/>
          <w:sz w:val="24"/>
          <w:szCs w:val="24"/>
        </w:rPr>
      </w:pPr>
      <w:r w:rsidRPr="00464E51">
        <w:rPr>
          <w:rFonts w:ascii="Times New Roman" w:eastAsia="Batang" w:hAnsi="Times New Roman" w:cs="Calibri"/>
          <w:sz w:val="24"/>
          <w:szCs w:val="24"/>
        </w:rPr>
        <w:t>б) 1, 4;</w:t>
      </w:r>
    </w:p>
    <w:p w:rsidR="00464E51" w:rsidRPr="00464E51" w:rsidRDefault="00464E51" w:rsidP="00464E51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 w:cs="Calibri"/>
          <w:sz w:val="24"/>
          <w:szCs w:val="24"/>
        </w:rPr>
      </w:pPr>
      <w:r w:rsidRPr="00464E51">
        <w:rPr>
          <w:rFonts w:ascii="Times New Roman" w:eastAsia="Batang" w:hAnsi="Times New Roman" w:cs="Calibri"/>
          <w:sz w:val="24"/>
          <w:szCs w:val="24"/>
        </w:rPr>
        <w:t>в) 1, 2, 4</w:t>
      </w:r>
      <w:r>
        <w:rPr>
          <w:rFonts w:ascii="Times New Roman" w:eastAsia="Batang" w:hAnsi="Times New Roman" w:cs="Calibri"/>
          <w:sz w:val="24"/>
          <w:szCs w:val="24"/>
        </w:rPr>
        <w:t>;</w:t>
      </w:r>
    </w:p>
    <w:p w:rsidR="00464E51" w:rsidRPr="00464E51" w:rsidRDefault="00464E51" w:rsidP="00464E51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 w:cs="Calibri"/>
          <w:sz w:val="24"/>
          <w:szCs w:val="24"/>
        </w:rPr>
      </w:pPr>
      <w:r w:rsidRPr="00464E51">
        <w:rPr>
          <w:rFonts w:ascii="Times New Roman" w:eastAsia="Batang" w:hAnsi="Times New Roman" w:cs="Calibri"/>
          <w:sz w:val="24"/>
          <w:szCs w:val="24"/>
        </w:rPr>
        <w:t>г) 3, 4</w:t>
      </w:r>
      <w:r>
        <w:rPr>
          <w:rFonts w:ascii="Times New Roman" w:eastAsia="Batang" w:hAnsi="Times New Roman" w:cs="Calibri"/>
          <w:sz w:val="24"/>
          <w:szCs w:val="24"/>
        </w:rPr>
        <w:t>.</w:t>
      </w:r>
    </w:p>
    <w:p w:rsidR="00464E51" w:rsidRPr="00464E51" w:rsidRDefault="00464E51" w:rsidP="00464E51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464E51" w:rsidRPr="00464E51" w:rsidRDefault="00464E51" w:rsidP="00464E51">
      <w:pPr>
        <w:spacing w:after="0" w:line="240" w:lineRule="auto"/>
        <w:ind w:left="-284"/>
        <w:rPr>
          <w:rFonts w:cs="Calibri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464E51">
        <w:rPr>
          <w:rFonts w:ascii="Times New Roman" w:hAnsi="Times New Roman"/>
          <w:b/>
          <w:sz w:val="24"/>
          <w:szCs w:val="24"/>
        </w:rPr>
        <w:t xml:space="preserve">. К </w:t>
      </w:r>
      <w:r>
        <w:rPr>
          <w:rFonts w:ascii="Times New Roman" w:hAnsi="Times New Roman"/>
          <w:b/>
          <w:sz w:val="24"/>
          <w:szCs w:val="24"/>
        </w:rPr>
        <w:t>стебле</w:t>
      </w:r>
      <w:r w:rsidRPr="00464E51">
        <w:rPr>
          <w:rFonts w:ascii="Times New Roman" w:hAnsi="Times New Roman"/>
          <w:b/>
          <w:sz w:val="24"/>
          <w:szCs w:val="24"/>
        </w:rPr>
        <w:t>вым суккулентам относятся такие растения, как:</w:t>
      </w:r>
    </w:p>
    <w:p w:rsidR="00464E51" w:rsidRPr="00464E51" w:rsidRDefault="00464E51" w:rsidP="00464E51">
      <w:pPr>
        <w:spacing w:after="0" w:line="240" w:lineRule="auto"/>
        <w:ind w:left="-284"/>
        <w:rPr>
          <w:rFonts w:cs="Calibri"/>
        </w:rPr>
      </w:pPr>
      <w:r w:rsidRPr="00464E51">
        <w:rPr>
          <w:rFonts w:ascii="Times New Roman" w:hAnsi="Times New Roman"/>
          <w:b/>
          <w:sz w:val="24"/>
          <w:szCs w:val="24"/>
        </w:rPr>
        <w:t xml:space="preserve">1) </w:t>
      </w:r>
      <w:r w:rsidR="00B52DE7">
        <w:rPr>
          <w:rFonts w:ascii="Times New Roman" w:hAnsi="Times New Roman"/>
          <w:b/>
          <w:sz w:val="24"/>
          <w:szCs w:val="24"/>
        </w:rPr>
        <w:t>опунция</w:t>
      </w:r>
      <w:r w:rsidRPr="00464E51">
        <w:rPr>
          <w:rFonts w:ascii="Times New Roman" w:hAnsi="Times New Roman"/>
          <w:b/>
          <w:sz w:val="24"/>
          <w:szCs w:val="24"/>
        </w:rPr>
        <w:t xml:space="preserve">; 2) </w:t>
      </w:r>
      <w:r w:rsidR="00B52DE7">
        <w:rPr>
          <w:rFonts w:ascii="Times New Roman" w:hAnsi="Times New Roman"/>
          <w:b/>
          <w:sz w:val="24"/>
          <w:szCs w:val="24"/>
        </w:rPr>
        <w:t>цереус</w:t>
      </w:r>
      <w:r w:rsidRPr="00464E51">
        <w:rPr>
          <w:rFonts w:ascii="Times New Roman" w:hAnsi="Times New Roman"/>
          <w:b/>
          <w:sz w:val="24"/>
          <w:szCs w:val="24"/>
        </w:rPr>
        <w:t xml:space="preserve">; 3) алоэ; 4) </w:t>
      </w:r>
      <w:r w:rsidR="00B52DE7">
        <w:rPr>
          <w:rFonts w:ascii="Times New Roman" w:hAnsi="Times New Roman"/>
          <w:b/>
          <w:sz w:val="24"/>
          <w:szCs w:val="24"/>
        </w:rPr>
        <w:t>стапелия</w:t>
      </w:r>
      <w:r w:rsidRPr="00464E51">
        <w:rPr>
          <w:rFonts w:ascii="Times New Roman" w:hAnsi="Times New Roman"/>
          <w:b/>
          <w:sz w:val="24"/>
          <w:szCs w:val="24"/>
        </w:rPr>
        <w:t>; 5) агава.</w:t>
      </w:r>
    </w:p>
    <w:p w:rsidR="00464E51" w:rsidRPr="00464E51" w:rsidRDefault="00464E51" w:rsidP="00464E51">
      <w:pPr>
        <w:spacing w:after="0" w:line="240" w:lineRule="auto"/>
        <w:ind w:left="-284"/>
        <w:rPr>
          <w:rFonts w:cs="Calibri"/>
        </w:rPr>
      </w:pPr>
      <w:r w:rsidRPr="00464E51">
        <w:rPr>
          <w:rFonts w:ascii="Times New Roman" w:hAnsi="Times New Roman"/>
          <w:sz w:val="24"/>
          <w:szCs w:val="24"/>
        </w:rPr>
        <w:t>а) 1, 2</w:t>
      </w:r>
      <w:r>
        <w:rPr>
          <w:rFonts w:ascii="Times New Roman" w:hAnsi="Times New Roman"/>
          <w:sz w:val="24"/>
          <w:szCs w:val="24"/>
        </w:rPr>
        <w:t>, 4;</w:t>
      </w:r>
    </w:p>
    <w:p w:rsidR="00464E51" w:rsidRPr="00464E51" w:rsidRDefault="00464E51" w:rsidP="00464E51">
      <w:pPr>
        <w:spacing w:after="0" w:line="240" w:lineRule="auto"/>
        <w:ind w:left="-284"/>
        <w:rPr>
          <w:rFonts w:cs="Calibri"/>
        </w:rPr>
      </w:pPr>
      <w:r w:rsidRPr="00464E51">
        <w:rPr>
          <w:rFonts w:ascii="Times New Roman" w:hAnsi="Times New Roman"/>
          <w:sz w:val="24"/>
          <w:szCs w:val="24"/>
        </w:rPr>
        <w:t>б) 1, 3</w:t>
      </w:r>
      <w:r>
        <w:rPr>
          <w:rFonts w:ascii="Times New Roman" w:hAnsi="Times New Roman"/>
          <w:sz w:val="24"/>
          <w:szCs w:val="24"/>
        </w:rPr>
        <w:t>, 4;</w:t>
      </w:r>
    </w:p>
    <w:p w:rsidR="00464E51" w:rsidRPr="00464E51" w:rsidRDefault="00464E51" w:rsidP="00464E51">
      <w:pPr>
        <w:spacing w:after="0" w:line="240" w:lineRule="auto"/>
        <w:ind w:left="-284"/>
        <w:rPr>
          <w:rFonts w:cs="Calibri"/>
        </w:rPr>
      </w:pPr>
      <w:r w:rsidRPr="00464E51">
        <w:rPr>
          <w:rFonts w:ascii="Times New Roman" w:hAnsi="Times New Roman"/>
          <w:sz w:val="24"/>
          <w:szCs w:val="24"/>
        </w:rPr>
        <w:t>в) 2, 3, 4;</w:t>
      </w:r>
    </w:p>
    <w:p w:rsidR="00464E51" w:rsidRDefault="00464E51" w:rsidP="00464E51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464E51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1, 2</w:t>
      </w:r>
      <w:r w:rsidRPr="00464E51">
        <w:rPr>
          <w:rFonts w:ascii="Times New Roman" w:hAnsi="Times New Roman"/>
          <w:sz w:val="24"/>
          <w:szCs w:val="24"/>
        </w:rPr>
        <w:t>, 5</w:t>
      </w:r>
      <w:r>
        <w:rPr>
          <w:rFonts w:ascii="Times New Roman" w:hAnsi="Times New Roman"/>
          <w:sz w:val="24"/>
          <w:szCs w:val="24"/>
        </w:rPr>
        <w:t>.</w:t>
      </w:r>
    </w:p>
    <w:p w:rsidR="00464E51" w:rsidRPr="00464E51" w:rsidRDefault="00464E51" w:rsidP="00464E51">
      <w:pPr>
        <w:spacing w:after="0" w:line="240" w:lineRule="auto"/>
        <w:ind w:left="-284"/>
        <w:rPr>
          <w:rFonts w:cs="Calibri"/>
        </w:rPr>
      </w:pPr>
    </w:p>
    <w:p w:rsidR="00464E51" w:rsidRPr="00464E51" w:rsidRDefault="00464E51" w:rsidP="00464E51">
      <w:pPr>
        <w:spacing w:after="0" w:line="240" w:lineRule="auto"/>
        <w:ind w:left="-284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3</w:t>
      </w:r>
      <w:r w:rsidRPr="00464E51">
        <w:rPr>
          <w:rFonts w:ascii="Times New Roman" w:hAnsi="Times New Roman" w:cs="Calibri"/>
          <w:b/>
          <w:sz w:val="24"/>
          <w:szCs w:val="24"/>
        </w:rPr>
        <w:t>. Голосеменные растения отличаются от покрытосеменных тем, что у голосеменных:</w:t>
      </w:r>
    </w:p>
    <w:p w:rsidR="00464E51" w:rsidRPr="00464E51" w:rsidRDefault="00464E51" w:rsidP="00464E51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 w:rsidRPr="00464E51">
        <w:rPr>
          <w:rFonts w:ascii="Times New Roman" w:hAnsi="Times New Roman" w:cs="Calibri"/>
          <w:b/>
          <w:sz w:val="24"/>
          <w:szCs w:val="24"/>
        </w:rPr>
        <w:t xml:space="preserve">1) </w:t>
      </w:r>
      <w:r>
        <w:rPr>
          <w:rFonts w:ascii="Times New Roman" w:hAnsi="Times New Roman" w:cs="Calibri"/>
          <w:b/>
          <w:sz w:val="24"/>
          <w:szCs w:val="24"/>
        </w:rPr>
        <w:t>т</w:t>
      </w:r>
      <w:r w:rsidR="00710201">
        <w:rPr>
          <w:rFonts w:ascii="Times New Roman" w:hAnsi="Times New Roman" w:cs="Calibri"/>
          <w:b/>
          <w:sz w:val="24"/>
          <w:szCs w:val="24"/>
        </w:rPr>
        <w:t xml:space="preserve">олько </w:t>
      </w:r>
      <w:r w:rsidRPr="00464E51">
        <w:rPr>
          <w:rFonts w:ascii="Times New Roman" w:hAnsi="Times New Roman" w:cs="Calibri"/>
          <w:b/>
          <w:sz w:val="24"/>
          <w:szCs w:val="24"/>
        </w:rPr>
        <w:t xml:space="preserve">древесные растения; 2) </w:t>
      </w:r>
      <w:r w:rsidR="00B52DE7">
        <w:rPr>
          <w:rFonts w:ascii="Times New Roman" w:hAnsi="Times New Roman" w:cs="Calibri"/>
          <w:b/>
          <w:sz w:val="24"/>
          <w:szCs w:val="24"/>
        </w:rPr>
        <w:t>гаплоидный эндосперм</w:t>
      </w:r>
      <w:r w:rsidRPr="00464E51">
        <w:rPr>
          <w:rFonts w:ascii="Times New Roman" w:hAnsi="Times New Roman" w:cs="Calibri"/>
          <w:b/>
          <w:sz w:val="24"/>
          <w:szCs w:val="24"/>
        </w:rPr>
        <w:t>; 3) мужские гаметы неподвижны; 4) формируются только женские половые органы; 5) гаметофит развивается на спорофите.</w:t>
      </w:r>
    </w:p>
    <w:p w:rsidR="00464E51" w:rsidRPr="00464E51" w:rsidRDefault="00464E51" w:rsidP="00464E51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 w:rsidRPr="00464E51">
        <w:rPr>
          <w:rFonts w:ascii="Times New Roman" w:hAnsi="Times New Roman" w:cs="Calibri"/>
          <w:sz w:val="24"/>
          <w:szCs w:val="24"/>
        </w:rPr>
        <w:t>а) 1, 2;</w:t>
      </w:r>
    </w:p>
    <w:p w:rsidR="00464E51" w:rsidRPr="00464E51" w:rsidRDefault="00464E51" w:rsidP="00464E51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 w:rsidRPr="00464E51">
        <w:rPr>
          <w:rFonts w:ascii="Times New Roman" w:hAnsi="Times New Roman" w:cs="Calibri"/>
          <w:sz w:val="24"/>
          <w:szCs w:val="24"/>
        </w:rPr>
        <w:t>б) 1, 3;</w:t>
      </w:r>
    </w:p>
    <w:p w:rsidR="00464E51" w:rsidRPr="00464E51" w:rsidRDefault="00464E51" w:rsidP="00464E51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 w:rsidRPr="00464E51">
        <w:rPr>
          <w:rFonts w:ascii="Times New Roman" w:hAnsi="Times New Roman" w:cs="Calibri"/>
          <w:sz w:val="24"/>
          <w:szCs w:val="24"/>
        </w:rPr>
        <w:t xml:space="preserve">в) 1, </w:t>
      </w:r>
      <w:r w:rsidR="00710201">
        <w:rPr>
          <w:rFonts w:ascii="Times New Roman" w:hAnsi="Times New Roman" w:cs="Calibri"/>
          <w:sz w:val="24"/>
          <w:szCs w:val="24"/>
        </w:rPr>
        <w:t xml:space="preserve">2, </w:t>
      </w:r>
      <w:r w:rsidRPr="00464E51">
        <w:rPr>
          <w:rFonts w:ascii="Times New Roman" w:hAnsi="Times New Roman" w:cs="Calibri"/>
          <w:sz w:val="24"/>
          <w:szCs w:val="24"/>
        </w:rPr>
        <w:t>4;</w:t>
      </w:r>
    </w:p>
    <w:p w:rsidR="00464E51" w:rsidRPr="00464E51" w:rsidRDefault="00464E51" w:rsidP="00464E51">
      <w:pPr>
        <w:spacing w:after="0" w:line="240" w:lineRule="auto"/>
        <w:ind w:left="-284"/>
        <w:rPr>
          <w:rFonts w:ascii="Times New Roman" w:hAnsi="Times New Roman" w:cs="Calibri"/>
          <w:sz w:val="24"/>
          <w:szCs w:val="24"/>
        </w:rPr>
      </w:pPr>
      <w:r w:rsidRPr="00464E51">
        <w:rPr>
          <w:rFonts w:ascii="Times New Roman" w:hAnsi="Times New Roman" w:cs="Calibri"/>
          <w:sz w:val="24"/>
          <w:szCs w:val="24"/>
        </w:rPr>
        <w:t>г) 2, 3; 5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06B39" w:rsidRDefault="005E58DE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 одно</w:t>
      </w:r>
      <w:r w:rsidR="00706B39">
        <w:rPr>
          <w:rFonts w:ascii="Times New Roman" w:hAnsi="Times New Roman"/>
          <w:b/>
          <w:sz w:val="24"/>
          <w:szCs w:val="24"/>
        </w:rPr>
        <w:t>домным растения</w:t>
      </w:r>
      <w:r>
        <w:rPr>
          <w:rFonts w:ascii="Times New Roman" w:hAnsi="Times New Roman"/>
          <w:b/>
          <w:sz w:val="24"/>
          <w:szCs w:val="24"/>
        </w:rPr>
        <w:t>м</w:t>
      </w:r>
      <w:r w:rsidR="00706B39">
        <w:rPr>
          <w:rFonts w:ascii="Times New Roman" w:hAnsi="Times New Roman"/>
          <w:b/>
          <w:sz w:val="24"/>
          <w:szCs w:val="24"/>
        </w:rPr>
        <w:t xml:space="preserve"> относятся: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 огур</w:t>
      </w:r>
      <w:r w:rsidR="005E58DE">
        <w:rPr>
          <w:rFonts w:ascii="Times New Roman" w:hAnsi="Times New Roman"/>
          <w:b/>
          <w:sz w:val="24"/>
          <w:szCs w:val="24"/>
        </w:rPr>
        <w:t xml:space="preserve">ец; 2) кабачок; 3) </w:t>
      </w:r>
      <w:r w:rsidR="00B52DE7">
        <w:rPr>
          <w:rFonts w:ascii="Times New Roman" w:hAnsi="Times New Roman"/>
          <w:b/>
          <w:sz w:val="24"/>
          <w:szCs w:val="24"/>
        </w:rPr>
        <w:t>облепиха</w:t>
      </w:r>
      <w:r w:rsidR="005E58DE">
        <w:rPr>
          <w:rFonts w:ascii="Times New Roman" w:hAnsi="Times New Roman"/>
          <w:b/>
          <w:sz w:val="24"/>
          <w:szCs w:val="24"/>
        </w:rPr>
        <w:t>; 4) крапива; 5) тополь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2</w:t>
      </w:r>
      <w:r w:rsidR="00710201">
        <w:rPr>
          <w:rFonts w:ascii="Times New Roman" w:hAnsi="Times New Roman"/>
          <w:sz w:val="24"/>
          <w:szCs w:val="24"/>
        </w:rPr>
        <w:t>, 3;</w:t>
      </w:r>
    </w:p>
    <w:p w:rsidR="00706B39" w:rsidRDefault="005E58D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 2</w:t>
      </w:r>
      <w:r w:rsidR="00706B39"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1, 2, </w:t>
      </w:r>
      <w:r w:rsidR="007102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;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1, </w:t>
      </w:r>
      <w:r w:rsidR="0071020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 5</w:t>
      </w:r>
      <w:r w:rsidR="00710201">
        <w:rPr>
          <w:rFonts w:ascii="Times New Roman" w:hAnsi="Times New Roman"/>
          <w:sz w:val="24"/>
          <w:szCs w:val="24"/>
        </w:rPr>
        <w:t>.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 </w:t>
      </w:r>
      <w:r w:rsidR="003C6B95">
        <w:rPr>
          <w:rFonts w:ascii="Times New Roman" w:hAnsi="Times New Roman"/>
          <w:b/>
          <w:sz w:val="24"/>
          <w:szCs w:val="24"/>
          <w:lang w:val="en-US"/>
        </w:rPr>
        <w:t>III</w:t>
      </w:r>
      <w:r w:rsidR="003C6B95" w:rsidRPr="003C6B95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</w:t>
      </w:r>
      <w:r w:rsidR="00464E5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(по 1 баллу за каждое тестовое задание).</w:t>
      </w:r>
    </w:p>
    <w:p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06B39" w:rsidRDefault="005F0D57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состав лишайников могут входить </w:t>
      </w:r>
      <w:r w:rsidR="00B52DE7">
        <w:rPr>
          <w:rFonts w:ascii="Times New Roman" w:eastAsia="Times New Roman" w:hAnsi="Times New Roman"/>
          <w:sz w:val="24"/>
          <w:szCs w:val="24"/>
          <w:lang w:eastAsia="ru-RU"/>
        </w:rPr>
        <w:t>циано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бактерии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6B39" w:rsidRDefault="00A86FC5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5F0D57">
        <w:rPr>
          <w:rFonts w:ascii="Times New Roman" w:eastAsia="Times New Roman" w:hAnsi="Times New Roman"/>
          <w:sz w:val="24"/>
          <w:szCs w:val="24"/>
          <w:lang w:eastAsia="ru-RU"/>
        </w:rPr>
        <w:t>орневище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r w:rsidR="005E638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дставляет собой видоизмененный корень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6B39" w:rsidRDefault="00920EC7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Бактерии</w:t>
      </w:r>
      <w:r w:rsidR="00A86FC5">
        <w:rPr>
          <w:rFonts w:ascii="Times New Roman" w:hAnsi="Times New Roman"/>
          <w:sz w:val="24"/>
          <w:szCs w:val="24"/>
        </w:rPr>
        <w:t xml:space="preserve"> могут быть как одноклеточными, так и многоклеточными организмами</w:t>
      </w:r>
      <w:r w:rsidR="00706B39">
        <w:rPr>
          <w:rFonts w:ascii="Times New Roman" w:hAnsi="Times New Roman"/>
          <w:sz w:val="24"/>
          <w:szCs w:val="24"/>
        </w:rPr>
        <w:t>.</w:t>
      </w:r>
    </w:p>
    <w:p w:rsidR="00706B39" w:rsidRDefault="005F0D57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Растения отличаются от грибов тем, что ведут прикрепленный образ жизни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6B39" w:rsidRDefault="005F0D57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жизненном цикле высших растений</w:t>
      </w:r>
      <w:r w:rsidR="00464E5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происходит чередование полового и бесполого размножения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4E51" w:rsidRDefault="00464E51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Вирусы проявляют свойства живого, находясь в межклеточной жидкости.</w:t>
      </w:r>
    </w:p>
    <w:p w:rsidR="00706B39" w:rsidRDefault="00706B39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61CD" w:rsidRDefault="00706B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Часть IV. </w:t>
      </w:r>
      <w:r w:rsidR="00144639" w:rsidRPr="00144639">
        <w:rPr>
          <w:rFonts w:ascii="Times New Roman" w:hAnsi="Times New Roman"/>
          <w:b/>
          <w:bCs/>
          <w:sz w:val="24"/>
          <w:szCs w:val="24"/>
        </w:rPr>
        <w:t>Вам предлагаются тестовые задания, требующие установления соответствия. Максимальное количество бал</w:t>
      </w:r>
      <w:r w:rsidR="001F61CD">
        <w:rPr>
          <w:rFonts w:ascii="Times New Roman" w:hAnsi="Times New Roman"/>
          <w:b/>
          <w:bCs/>
          <w:sz w:val="24"/>
          <w:szCs w:val="24"/>
        </w:rPr>
        <w:t xml:space="preserve">лов, которое можно набрать – </w:t>
      </w:r>
      <w:r w:rsidR="00734E13">
        <w:rPr>
          <w:rFonts w:ascii="Times New Roman" w:hAnsi="Times New Roman"/>
          <w:b/>
          <w:bCs/>
          <w:sz w:val="24"/>
          <w:szCs w:val="24"/>
        </w:rPr>
        <w:t>10 (по 2 балла за каждое правильное соответствие)</w:t>
      </w:r>
      <w:r w:rsidR="00144639" w:rsidRPr="0014463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144639" w:rsidRDefault="001446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 w:rsidRPr="00144639">
        <w:rPr>
          <w:rFonts w:ascii="Times New Roman" w:hAnsi="Times New Roman"/>
          <w:b/>
          <w:bCs/>
          <w:sz w:val="24"/>
          <w:szCs w:val="24"/>
        </w:rPr>
        <w:t>Заполните матриц</w:t>
      </w:r>
      <w:r w:rsidR="003C6B95">
        <w:rPr>
          <w:rFonts w:ascii="Times New Roman" w:hAnsi="Times New Roman"/>
          <w:b/>
          <w:bCs/>
          <w:sz w:val="24"/>
          <w:szCs w:val="24"/>
        </w:rPr>
        <w:t>у</w:t>
      </w:r>
      <w:r w:rsidRPr="00144639">
        <w:rPr>
          <w:rFonts w:ascii="Times New Roman" w:hAnsi="Times New Roman"/>
          <w:b/>
          <w:bCs/>
          <w:sz w:val="24"/>
          <w:szCs w:val="24"/>
        </w:rPr>
        <w:t xml:space="preserve"> ответ</w:t>
      </w:r>
      <w:r w:rsidR="003C6B95">
        <w:rPr>
          <w:rFonts w:ascii="Times New Roman" w:hAnsi="Times New Roman"/>
          <w:b/>
          <w:bCs/>
          <w:sz w:val="24"/>
          <w:szCs w:val="24"/>
        </w:rPr>
        <w:t>а</w:t>
      </w:r>
      <w:r w:rsidRPr="0014463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144639" w:rsidRDefault="001446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1F61CD">
        <w:rPr>
          <w:rFonts w:ascii="Times New Roman" w:hAnsi="Times New Roman"/>
          <w:b/>
          <w:bCs/>
          <w:sz w:val="24"/>
          <w:szCs w:val="24"/>
        </w:rPr>
        <w:t xml:space="preserve">. [мах. </w:t>
      </w:r>
      <w:r w:rsidR="003C6B95">
        <w:rPr>
          <w:rFonts w:ascii="Times New Roman" w:hAnsi="Times New Roman"/>
          <w:b/>
          <w:bCs/>
          <w:sz w:val="24"/>
          <w:szCs w:val="24"/>
        </w:rPr>
        <w:t>10</w:t>
      </w:r>
      <w:r w:rsidRPr="0014463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3C6B95">
        <w:rPr>
          <w:rFonts w:ascii="Times New Roman" w:hAnsi="Times New Roman"/>
          <w:b/>
          <w:bCs/>
          <w:sz w:val="24"/>
          <w:szCs w:val="24"/>
        </w:rPr>
        <w:t>ов</w:t>
      </w:r>
      <w:r w:rsidR="001F61CD">
        <w:rPr>
          <w:rFonts w:ascii="Times New Roman" w:hAnsi="Times New Roman"/>
          <w:b/>
          <w:bCs/>
          <w:sz w:val="24"/>
          <w:szCs w:val="24"/>
        </w:rPr>
        <w:t>] На рисунке изображены п</w:t>
      </w:r>
      <w:r w:rsidR="00734E13">
        <w:rPr>
          <w:rFonts w:ascii="Times New Roman" w:hAnsi="Times New Roman"/>
          <w:b/>
          <w:bCs/>
          <w:sz w:val="24"/>
          <w:szCs w:val="24"/>
        </w:rPr>
        <w:t>ростые соцветия</w:t>
      </w:r>
      <w:r w:rsidR="001F61CD">
        <w:rPr>
          <w:rFonts w:ascii="Times New Roman" w:hAnsi="Times New Roman"/>
          <w:b/>
          <w:bCs/>
          <w:sz w:val="24"/>
          <w:szCs w:val="24"/>
        </w:rPr>
        <w:t xml:space="preserve"> (1-</w:t>
      </w:r>
      <w:r w:rsidR="00734E13">
        <w:rPr>
          <w:rFonts w:ascii="Times New Roman" w:hAnsi="Times New Roman"/>
          <w:b/>
          <w:bCs/>
          <w:sz w:val="24"/>
          <w:szCs w:val="24"/>
        </w:rPr>
        <w:t>5</w:t>
      </w:r>
      <w:r w:rsidRPr="00144639">
        <w:rPr>
          <w:rFonts w:ascii="Times New Roman" w:hAnsi="Times New Roman"/>
          <w:b/>
          <w:bCs/>
          <w:sz w:val="24"/>
          <w:szCs w:val="24"/>
        </w:rPr>
        <w:t>). Найдите соо</w:t>
      </w:r>
      <w:r w:rsidR="001F61CD">
        <w:rPr>
          <w:rFonts w:ascii="Times New Roman" w:hAnsi="Times New Roman"/>
          <w:b/>
          <w:bCs/>
          <w:sz w:val="24"/>
          <w:szCs w:val="24"/>
        </w:rPr>
        <w:t xml:space="preserve">тветствие между номером </w:t>
      </w:r>
      <w:r w:rsidR="00734E13">
        <w:rPr>
          <w:rFonts w:ascii="Times New Roman" w:hAnsi="Times New Roman"/>
          <w:b/>
          <w:bCs/>
          <w:sz w:val="24"/>
          <w:szCs w:val="24"/>
        </w:rPr>
        <w:t>соцветия</w:t>
      </w:r>
      <w:r w:rsidR="001F61CD">
        <w:rPr>
          <w:rFonts w:ascii="Times New Roman" w:hAnsi="Times New Roman"/>
          <w:b/>
          <w:bCs/>
          <w:sz w:val="24"/>
          <w:szCs w:val="24"/>
        </w:rPr>
        <w:t xml:space="preserve"> на рисунке и его названием (А-</w:t>
      </w:r>
      <w:r w:rsidR="00734E13">
        <w:rPr>
          <w:rFonts w:ascii="Times New Roman" w:hAnsi="Times New Roman"/>
          <w:b/>
          <w:bCs/>
          <w:sz w:val="24"/>
          <w:szCs w:val="24"/>
        </w:rPr>
        <w:t>Д</w:t>
      </w:r>
      <w:r w:rsidRPr="00144639">
        <w:rPr>
          <w:rFonts w:ascii="Times New Roman" w:hAnsi="Times New Roman"/>
          <w:b/>
          <w:bCs/>
          <w:sz w:val="24"/>
          <w:szCs w:val="24"/>
        </w:rPr>
        <w:t>).</w:t>
      </w:r>
    </w:p>
    <w:p w:rsidR="003C6B95" w:rsidRPr="00144639" w:rsidRDefault="003C6B95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</w:p>
    <w:p w:rsidR="00144639" w:rsidRPr="00144639" w:rsidRDefault="00D64208" w:rsidP="00A86FC5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pict w14:anchorId="445CCE21">
          <v:shape id="_x0000_i1026" type="#_x0000_t75" style="width:303.15pt;height:100.2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</w:p>
    <w:p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А. ко</w:t>
      </w:r>
      <w:r w:rsidR="00734E13">
        <w:rPr>
          <w:rFonts w:ascii="Times New Roman" w:hAnsi="Times New Roman"/>
          <w:b/>
          <w:bCs/>
          <w:sz w:val="24"/>
          <w:szCs w:val="24"/>
        </w:rPr>
        <w:t>рзинка</w:t>
      </w:r>
    </w:p>
    <w:p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Б. </w:t>
      </w:r>
      <w:r w:rsidR="00734E13">
        <w:rPr>
          <w:rFonts w:ascii="Times New Roman" w:hAnsi="Times New Roman"/>
          <w:b/>
          <w:bCs/>
          <w:sz w:val="24"/>
          <w:szCs w:val="24"/>
        </w:rPr>
        <w:t>колос</w:t>
      </w:r>
    </w:p>
    <w:p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В. </w:t>
      </w:r>
      <w:r w:rsidR="00734E13">
        <w:rPr>
          <w:rFonts w:ascii="Times New Roman" w:hAnsi="Times New Roman"/>
          <w:b/>
          <w:bCs/>
          <w:sz w:val="24"/>
          <w:szCs w:val="24"/>
        </w:rPr>
        <w:t>кисть</w:t>
      </w:r>
    </w:p>
    <w:p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734E13">
        <w:rPr>
          <w:rFonts w:ascii="Times New Roman" w:hAnsi="Times New Roman"/>
          <w:b/>
          <w:bCs/>
          <w:sz w:val="24"/>
          <w:szCs w:val="24"/>
        </w:rPr>
        <w:t>завиток</w:t>
      </w:r>
    </w:p>
    <w:p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Д. </w:t>
      </w:r>
      <w:r w:rsidR="00734E13">
        <w:rPr>
          <w:rFonts w:ascii="Times New Roman" w:hAnsi="Times New Roman"/>
          <w:b/>
          <w:bCs/>
          <w:sz w:val="24"/>
          <w:szCs w:val="24"/>
        </w:rPr>
        <w:t>зонтик</w:t>
      </w:r>
    </w:p>
    <w:p w:rsidR="00734E13" w:rsidRPr="00144639" w:rsidRDefault="00734E13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</w:p>
    <w:p w:rsidR="00144639" w:rsidRDefault="001446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</w:p>
    <w:p w:rsidR="001F61CD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</w:p>
    <w:p w:rsidR="001F61CD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</w:p>
    <w:sectPr w:rsidR="001F61CD" w:rsidRPr="00144639" w:rsidSect="00A86FC5">
      <w:pgSz w:w="11906" w:h="16838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Lohit Marathi">
    <w:altName w:val="Calibri"/>
    <w:charset w:val="01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436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205F"/>
    <w:rsid w:val="00070133"/>
    <w:rsid w:val="00144639"/>
    <w:rsid w:val="001761F2"/>
    <w:rsid w:val="00176D0E"/>
    <w:rsid w:val="00184A0E"/>
    <w:rsid w:val="001F61CD"/>
    <w:rsid w:val="001F6892"/>
    <w:rsid w:val="002B1FFE"/>
    <w:rsid w:val="002B73B4"/>
    <w:rsid w:val="003316E1"/>
    <w:rsid w:val="00331F4A"/>
    <w:rsid w:val="00347CF6"/>
    <w:rsid w:val="003C6B95"/>
    <w:rsid w:val="003E7747"/>
    <w:rsid w:val="00464E51"/>
    <w:rsid w:val="005E58DE"/>
    <w:rsid w:val="005E638F"/>
    <w:rsid w:val="005F0D57"/>
    <w:rsid w:val="006A5A31"/>
    <w:rsid w:val="006F0AA5"/>
    <w:rsid w:val="00706B39"/>
    <w:rsid w:val="00710201"/>
    <w:rsid w:val="007118C7"/>
    <w:rsid w:val="00734E13"/>
    <w:rsid w:val="007515FC"/>
    <w:rsid w:val="00753519"/>
    <w:rsid w:val="007908D6"/>
    <w:rsid w:val="00831C4D"/>
    <w:rsid w:val="00906DA7"/>
    <w:rsid w:val="00920EC7"/>
    <w:rsid w:val="009240BA"/>
    <w:rsid w:val="00952E74"/>
    <w:rsid w:val="009616F5"/>
    <w:rsid w:val="009A3B3C"/>
    <w:rsid w:val="009C7D58"/>
    <w:rsid w:val="00A56951"/>
    <w:rsid w:val="00A86FC5"/>
    <w:rsid w:val="00AB205F"/>
    <w:rsid w:val="00B052EB"/>
    <w:rsid w:val="00B460FB"/>
    <w:rsid w:val="00B52DE7"/>
    <w:rsid w:val="00B566C8"/>
    <w:rsid w:val="00BB3D28"/>
    <w:rsid w:val="00C02FFC"/>
    <w:rsid w:val="00C643E3"/>
    <w:rsid w:val="00C82C57"/>
    <w:rsid w:val="00C86D63"/>
    <w:rsid w:val="00C914AE"/>
    <w:rsid w:val="00CA376E"/>
    <w:rsid w:val="00CA6A01"/>
    <w:rsid w:val="00CE6E69"/>
    <w:rsid w:val="00D218CA"/>
    <w:rsid w:val="00D64208"/>
    <w:rsid w:val="00D71C60"/>
    <w:rsid w:val="00DD0B84"/>
    <w:rsid w:val="00DD3B92"/>
    <w:rsid w:val="00DE7911"/>
    <w:rsid w:val="00DE7ED7"/>
    <w:rsid w:val="00E453E5"/>
    <w:rsid w:val="00E4667E"/>
    <w:rsid w:val="00E651FD"/>
    <w:rsid w:val="00F06FE3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6A629AF0"/>
  <w15:chartTrackingRefBased/>
  <w15:docId w15:val="{5ED70D3A-3153-4FF0-8E86-D2A89F4E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</w:style>
  <w:style w:type="character" w:customStyle="1" w:styleId="WW8Num9z0">
    <w:name w:val="WW8Num9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/>
      <w:b/>
      <w:sz w:val="24"/>
      <w:szCs w:val="24"/>
    </w:rPr>
  </w:style>
  <w:style w:type="character" w:customStyle="1" w:styleId="WW8Num12z0">
    <w:name w:val="WW8Num12z0"/>
    <w:rPr>
      <w:rFonts w:ascii="Symbol" w:hAnsi="Symbol" w:cs="Symbol"/>
      <w:sz w:val="24"/>
      <w:szCs w:val="24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rPr>
      <w:rFonts w:ascii="Times New Roman" w:hAnsi="Times New Roman" w:cs="Times New Roman"/>
      <w:sz w:val="24"/>
      <w:szCs w:val="24"/>
    </w:rPr>
  </w:style>
  <w:style w:type="character" w:customStyle="1" w:styleId="WW8Num17z0">
    <w:name w:val="WW8Num17z0"/>
  </w:style>
  <w:style w:type="character" w:customStyle="1" w:styleId="WW8Num18z0">
    <w:name w:val="WW8Num18z0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hAnsi="Times New Roman" w:cs="Times New Roman"/>
      <w:sz w:val="24"/>
      <w:szCs w:val="24"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ohit Marath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Lohit Marathi"/>
    </w:r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ab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Наталья</dc:creator>
  <cp:keywords/>
  <cp:lastModifiedBy>Зимницкая Светлана Анатольевна</cp:lastModifiedBy>
  <cp:revision>7</cp:revision>
  <cp:lastPrinted>1899-12-31T19:00:00Z</cp:lastPrinted>
  <dcterms:created xsi:type="dcterms:W3CDTF">2020-10-17T21:50:00Z</dcterms:created>
  <dcterms:modified xsi:type="dcterms:W3CDTF">2020-10-24T17:19:00Z</dcterms:modified>
</cp:coreProperties>
</file>